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0444C33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7E1DFA">
        <w:t>.2999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D027D68"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52240373"/>
      <w:r w:rsidR="00A310DA" w:rsidRPr="00A310DA">
        <w:rPr>
          <w:bCs/>
        </w:rPr>
        <w:t>Ubajärve ja Suurelaane teede ehit</w:t>
      </w:r>
      <w:bookmarkEnd w:id="0"/>
      <w:r w:rsidR="00A310DA" w:rsidRPr="00A310DA">
        <w:rPr>
          <w:bCs/>
        </w:rPr>
        <w:t>amine</w:t>
      </w:r>
    </w:p>
    <w:p w14:paraId="4CE4C9BA" w14:textId="7ABB380B"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511D55" w:rsidRPr="00511D55">
        <w:rPr>
          <w:bCs/>
        </w:rPr>
        <w:t>274400</w:t>
      </w:r>
    </w:p>
    <w:p w14:paraId="21729C8F" w14:textId="339D756A"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464E6D0" w:rsidR="00EE0A35" w:rsidRPr="004203A7" w:rsidRDefault="00CD4BFE" w:rsidP="00381FAD">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bookmarkStart w:id="2" w:name="_Hlk149551793"/>
      <w:bookmarkStart w:id="3" w:name="_Hlk149806243"/>
      <w:bookmarkStart w:id="4" w:name="_Hlk152240317"/>
      <w:r w:rsidR="00A310DA">
        <w:rPr>
          <w:rFonts w:eastAsia="Calibri"/>
          <w:bCs/>
          <w:lang w:eastAsia="en-US"/>
        </w:rPr>
        <w:t>Suure</w:t>
      </w:r>
      <w:r w:rsidR="00960558">
        <w:rPr>
          <w:rFonts w:eastAsia="Calibri"/>
          <w:bCs/>
          <w:lang w:eastAsia="en-US"/>
        </w:rPr>
        <w:t>laane</w:t>
      </w:r>
      <w:r w:rsidR="00CC0CF3" w:rsidRPr="00CC0CF3">
        <w:rPr>
          <w:rFonts w:eastAsia="Calibri"/>
          <w:bCs/>
          <w:lang w:eastAsia="en-US"/>
        </w:rPr>
        <w:t xml:space="preserve"> tee</w:t>
      </w:r>
      <w:r w:rsidR="00CC0CF3">
        <w:rPr>
          <w:rFonts w:eastAsia="Calibri"/>
          <w:bCs/>
          <w:lang w:eastAsia="en-US"/>
        </w:rPr>
        <w:t xml:space="preserve"> (0,</w:t>
      </w:r>
      <w:r w:rsidR="00960558">
        <w:rPr>
          <w:rFonts w:eastAsia="Calibri"/>
          <w:bCs/>
          <w:lang w:eastAsia="en-US"/>
        </w:rPr>
        <w:t>905</w:t>
      </w:r>
      <w:r w:rsidR="000E0F33">
        <w:rPr>
          <w:rFonts w:eastAsia="Calibri"/>
          <w:bCs/>
          <w:lang w:eastAsia="en-US"/>
        </w:rPr>
        <w:t xml:space="preserve"> km)</w:t>
      </w:r>
      <w:r w:rsidR="00CC0CF3" w:rsidRPr="00CC0CF3">
        <w:rPr>
          <w:rFonts w:eastAsia="Calibri"/>
          <w:bCs/>
          <w:lang w:eastAsia="en-US"/>
        </w:rPr>
        <w:t xml:space="preserve">, </w:t>
      </w:r>
      <w:r w:rsidR="00960558">
        <w:rPr>
          <w:rFonts w:eastAsia="Calibri"/>
          <w:bCs/>
          <w:lang w:eastAsia="en-US"/>
        </w:rPr>
        <w:t>Ubajärv</w:t>
      </w:r>
      <w:r w:rsidR="00CC0CF3" w:rsidRPr="00CC0CF3">
        <w:rPr>
          <w:rFonts w:eastAsia="Calibri"/>
          <w:bCs/>
          <w:lang w:eastAsia="en-US"/>
        </w:rPr>
        <w:t xml:space="preserve"> </w:t>
      </w:r>
      <w:r w:rsidR="003C1F94">
        <w:rPr>
          <w:rFonts w:eastAsia="Calibri"/>
          <w:bCs/>
          <w:lang w:eastAsia="en-US"/>
        </w:rPr>
        <w:t>haru</w:t>
      </w:r>
      <w:r w:rsidR="00CC0CF3" w:rsidRPr="00CC0CF3">
        <w:rPr>
          <w:rFonts w:eastAsia="Calibri"/>
          <w:bCs/>
          <w:lang w:eastAsia="en-US"/>
        </w:rPr>
        <w:t>tee</w:t>
      </w:r>
      <w:r w:rsidR="000E0F33">
        <w:rPr>
          <w:rFonts w:eastAsia="Calibri"/>
          <w:bCs/>
          <w:lang w:eastAsia="en-US"/>
        </w:rPr>
        <w:t xml:space="preserve"> (</w:t>
      </w:r>
      <w:r w:rsidR="003C1F94">
        <w:rPr>
          <w:rFonts w:eastAsia="Calibri"/>
          <w:bCs/>
          <w:lang w:eastAsia="en-US"/>
        </w:rPr>
        <w:t>1,1</w:t>
      </w:r>
      <w:r w:rsidR="000E0F33">
        <w:rPr>
          <w:rFonts w:eastAsia="Calibri"/>
          <w:bCs/>
          <w:lang w:eastAsia="en-US"/>
        </w:rPr>
        <w:t>0</w:t>
      </w:r>
      <w:r w:rsidR="003C1F94">
        <w:rPr>
          <w:rFonts w:eastAsia="Calibri"/>
          <w:bCs/>
          <w:lang w:eastAsia="en-US"/>
        </w:rPr>
        <w:t>5</w:t>
      </w:r>
      <w:r w:rsidR="000E0F33">
        <w:rPr>
          <w:rFonts w:eastAsia="Calibri"/>
          <w:bCs/>
          <w:lang w:eastAsia="en-US"/>
        </w:rPr>
        <w:t xml:space="preserve"> km)</w:t>
      </w:r>
      <w:r w:rsidR="00CC0CF3" w:rsidRPr="00CC0CF3">
        <w:rPr>
          <w:rFonts w:eastAsia="Calibri"/>
          <w:bCs/>
          <w:lang w:eastAsia="en-US"/>
        </w:rPr>
        <w:t xml:space="preserve"> ja </w:t>
      </w:r>
      <w:r w:rsidR="003C1F94">
        <w:rPr>
          <w:rFonts w:eastAsia="Calibri"/>
          <w:bCs/>
          <w:lang w:eastAsia="en-US"/>
        </w:rPr>
        <w:t>Pohla</w:t>
      </w:r>
      <w:r w:rsidR="00CC0CF3" w:rsidRPr="00CC0CF3">
        <w:rPr>
          <w:rFonts w:eastAsia="Calibri"/>
          <w:bCs/>
          <w:lang w:eastAsia="en-US"/>
        </w:rPr>
        <w:t xml:space="preserve"> tee</w:t>
      </w:r>
      <w:r w:rsidR="00435C95" w:rsidRPr="00435C95">
        <w:rPr>
          <w:rFonts w:eastAsia="Calibri"/>
          <w:bCs/>
          <w:lang w:eastAsia="en-US"/>
        </w:rPr>
        <w:t xml:space="preserve"> (0,</w:t>
      </w:r>
      <w:r w:rsidR="003C1F94">
        <w:rPr>
          <w:rFonts w:eastAsia="Calibri"/>
          <w:bCs/>
          <w:lang w:eastAsia="en-US"/>
        </w:rPr>
        <w:t>155</w:t>
      </w:r>
      <w:r w:rsidR="00435C95" w:rsidRPr="00435C95">
        <w:rPr>
          <w:rFonts w:eastAsia="Calibri"/>
          <w:bCs/>
          <w:lang w:eastAsia="en-US"/>
        </w:rPr>
        <w:t xml:space="preserve"> km),</w:t>
      </w:r>
      <w:r w:rsidR="00637404">
        <w:rPr>
          <w:rFonts w:eastAsia="Calibri"/>
          <w:bCs/>
          <w:lang w:eastAsia="en-US"/>
        </w:rPr>
        <w:t xml:space="preserve"> </w:t>
      </w:r>
      <w:r w:rsidR="00660975" w:rsidRPr="00660975">
        <w:rPr>
          <w:rFonts w:eastAsia="Calibri"/>
          <w:bCs/>
          <w:lang w:eastAsia="en-US"/>
        </w:rPr>
        <w:t xml:space="preserve">mis asuvad </w:t>
      </w:r>
      <w:r w:rsidR="005C363B">
        <w:rPr>
          <w:rFonts w:eastAsia="Calibri"/>
          <w:bCs/>
          <w:lang w:eastAsia="en-US"/>
        </w:rPr>
        <w:t>V</w:t>
      </w:r>
      <w:r w:rsidR="003C1F94">
        <w:rPr>
          <w:rFonts w:eastAsia="Calibri"/>
          <w:bCs/>
          <w:lang w:eastAsia="en-US"/>
        </w:rPr>
        <w:t>õru</w:t>
      </w:r>
      <w:r w:rsidR="00660975" w:rsidRPr="00660975">
        <w:rPr>
          <w:rFonts w:eastAsia="Calibri"/>
          <w:bCs/>
          <w:lang w:eastAsia="en-US"/>
        </w:rPr>
        <w:t xml:space="preserve"> maakonnas, </w:t>
      </w:r>
      <w:r w:rsidR="005949B1">
        <w:rPr>
          <w:rFonts w:eastAsia="Calibri"/>
          <w:bCs/>
          <w:lang w:eastAsia="en-US"/>
        </w:rPr>
        <w:t>Antsla</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bookmarkEnd w:id="2"/>
      <w:r w:rsidR="00FD2D7B">
        <w:rPr>
          <w:rFonts w:eastAsia="Calibri"/>
          <w:bCs/>
          <w:lang w:eastAsia="en-US"/>
        </w:rPr>
        <w:t xml:space="preserve">Ähijärve külas </w:t>
      </w:r>
      <w:bookmarkEnd w:id="3"/>
      <w:r w:rsidR="00660975" w:rsidRPr="00660975">
        <w:rPr>
          <w:rFonts w:eastAsia="Calibri"/>
          <w:bCs/>
          <w:lang w:eastAsia="en-US"/>
        </w:rPr>
        <w:t>ja</w:t>
      </w:r>
      <w:r w:rsidR="0089410B">
        <w:rPr>
          <w:rFonts w:eastAsia="Calibri"/>
          <w:bCs/>
          <w:lang w:eastAsia="en-US"/>
        </w:rPr>
        <w:t xml:space="preserve"> Rõuge val</w:t>
      </w:r>
      <w:r w:rsidR="00FD2D7B">
        <w:rPr>
          <w:rFonts w:eastAsia="Calibri"/>
          <w:bCs/>
          <w:lang w:eastAsia="en-US"/>
        </w:rPr>
        <w:t>las</w:t>
      </w:r>
      <w:r w:rsidR="002D1CC7">
        <w:rPr>
          <w:rFonts w:eastAsia="Calibri"/>
          <w:bCs/>
          <w:lang w:eastAsia="en-US"/>
        </w:rPr>
        <w:t>,</w:t>
      </w:r>
      <w:r w:rsidR="00660975" w:rsidRPr="00660975">
        <w:rPr>
          <w:rFonts w:eastAsia="Calibri"/>
          <w:bCs/>
          <w:lang w:eastAsia="en-US"/>
        </w:rPr>
        <w:t xml:space="preserve"> </w:t>
      </w:r>
      <w:r w:rsidR="00FD2D7B">
        <w:rPr>
          <w:rFonts w:eastAsia="Calibri"/>
          <w:bCs/>
          <w:lang w:eastAsia="en-US"/>
        </w:rPr>
        <w:t>Koemetsa</w:t>
      </w:r>
      <w:r w:rsidR="00FD2D7B" w:rsidRPr="00381FAD">
        <w:rPr>
          <w:rFonts w:eastAsia="Calibri"/>
          <w:bCs/>
          <w:lang w:eastAsia="en-US"/>
        </w:rPr>
        <w:t xml:space="preserve"> küla</w:t>
      </w:r>
      <w:r w:rsidR="00FD2D7B">
        <w:rPr>
          <w:rFonts w:eastAsia="Calibri"/>
          <w:bCs/>
          <w:lang w:eastAsia="en-US"/>
        </w:rPr>
        <w:t>s</w:t>
      </w:r>
      <w:bookmarkEnd w:id="4"/>
      <w:r w:rsidR="00803ABC">
        <w:rPr>
          <w:rFonts w:eastAsia="Calibri"/>
          <w:bCs/>
          <w:lang w:eastAsia="en-US"/>
        </w:rPr>
        <w:t>,</w:t>
      </w:r>
      <w:r w:rsidR="00FD2D7B">
        <w:rPr>
          <w:rFonts w:eastAsia="Calibri"/>
          <w:bCs/>
          <w:lang w:eastAsia="en-US"/>
        </w:rPr>
        <w:t xml:space="preserve">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51E2E69"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5" w:name="_Hlk146274837"/>
      <w:bookmarkStart w:id="6" w:name="_Hlk144713596"/>
      <w:r w:rsidR="001B5162">
        <w:rPr>
          <w:b/>
          <w:bCs/>
        </w:rPr>
        <w:t>Maatervendus</w:t>
      </w:r>
      <w:r w:rsidR="006B66D8">
        <w:rPr>
          <w:b/>
          <w:bCs/>
        </w:rPr>
        <w:t xml:space="preserve"> OÜ</w:t>
      </w:r>
      <w:r w:rsidR="00C74124" w:rsidRPr="00C74124">
        <w:rPr>
          <w:b/>
          <w:bCs/>
        </w:rPr>
        <w:t xml:space="preserve"> </w:t>
      </w:r>
      <w:r w:rsidR="00C74124" w:rsidRPr="00C74124">
        <w:t>poolt koostatud „</w:t>
      </w:r>
      <w:r w:rsidR="001B5162" w:rsidRPr="001B5162">
        <w:t>Ubajärve ja Suurelaane teede ehit</w:t>
      </w:r>
      <w:r w:rsidR="001B5162">
        <w:t>us</w:t>
      </w:r>
      <w:r w:rsidR="00C74124" w:rsidRPr="00C74124">
        <w:t>projekt</w:t>
      </w:r>
      <w:r w:rsidR="001B5162">
        <w:t xml:space="preserve"> V02</w:t>
      </w:r>
      <w:r w:rsidR="00C74124" w:rsidRPr="00C74124">
        <w:t>“</w:t>
      </w:r>
      <w:bookmarkEnd w:id="5"/>
      <w:bookmarkEnd w:id="6"/>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E8C737B"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91A83" w:rsidRPr="000F4802">
        <w:t xml:space="preserve">Meris Süsta, tel: 5064594, e-mail: </w:t>
      </w:r>
      <w:hyperlink r:id="rId9" w:history="1">
        <w:r w:rsidR="00291A83" w:rsidRPr="000F4802">
          <w:rPr>
            <w:rStyle w:val="Hperlink"/>
          </w:rPr>
          <w:t>meris.susta@rmk.ee</w:t>
        </w:r>
      </w:hyperlink>
      <w:r w:rsidR="000833E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536CE57F" w:rsidR="00907E2A" w:rsidRDefault="00CD4BFE" w:rsidP="00CD4BFE">
      <w:pPr>
        <w:tabs>
          <w:tab w:val="left" w:pos="567"/>
          <w:tab w:val="right" w:pos="9071"/>
        </w:tabs>
        <w:jc w:val="both"/>
      </w:pPr>
      <w:r>
        <w:t>4.</w:t>
      </w:r>
      <w:r w:rsidR="0007667B">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70D7DCD6" w:rsidR="00CD4BFE" w:rsidRDefault="00CD4BFE" w:rsidP="00CD4BFE">
      <w:pPr>
        <w:tabs>
          <w:tab w:val="left" w:pos="567"/>
        </w:tabs>
        <w:jc w:val="both"/>
      </w:pPr>
      <w:r>
        <w:t>4.</w:t>
      </w:r>
      <w:r w:rsidR="0007667B">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DB49E3F"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851786">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7F491E" w:rsidRPr="007F491E">
        <w:rPr>
          <w:bCs/>
          <w:i/>
        </w:rPr>
        <w:t>Ubajärve ja Suurelaane teede</w:t>
      </w:r>
      <w:r w:rsidR="00D56AD9" w:rsidRPr="00D56AD9">
        <w:rPr>
          <w:bCs/>
          <w:i/>
        </w:rPr>
        <w:t xml:space="preserve"> ehitamine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B037FCB" w:rsidR="007E11D1" w:rsidRPr="003F7B26" w:rsidRDefault="002D1CC7" w:rsidP="001C7EB4">
      <w:pPr>
        <w:suppressAutoHyphens w:val="0"/>
        <w:autoSpaceDE w:val="0"/>
        <w:autoSpaceDN w:val="0"/>
        <w:adjustRightInd w:val="0"/>
        <w:jc w:val="both"/>
        <w:rPr>
          <w:rFonts w:eastAsia="Calibri"/>
          <w:bCs/>
          <w:lang w:eastAsia="en-US"/>
        </w:rPr>
      </w:pPr>
      <w:r w:rsidRPr="002D1CC7">
        <w:rPr>
          <w:rFonts w:eastAsia="Calibri"/>
          <w:bCs/>
          <w:lang w:eastAsia="en-US"/>
        </w:rPr>
        <w:t>Suurelaane tee (0,905 km), Ubajärv harutee (1,105 km) ja Pohla tee (0,155 km)</w:t>
      </w:r>
      <w:r w:rsidR="00851786">
        <w:rPr>
          <w:rFonts w:eastAsia="Calibri"/>
          <w:bCs/>
          <w:lang w:eastAsia="en-US"/>
        </w:rPr>
        <w:t xml:space="preserve"> </w:t>
      </w:r>
      <w:r w:rsidRPr="002D1CC7">
        <w:rPr>
          <w:rFonts w:eastAsia="Calibri"/>
          <w:bCs/>
          <w:lang w:eastAsia="en-US"/>
        </w:rPr>
        <w:t xml:space="preserve">asuvad </w:t>
      </w:r>
      <w:r w:rsidRPr="003F7B26">
        <w:rPr>
          <w:rFonts w:eastAsia="Calibri"/>
          <w:bCs/>
          <w:lang w:eastAsia="en-US"/>
        </w:rPr>
        <w:t>Võru maakonnas, Antsla vallas, Ähijärve külas ja Rõuge vallas, Koemetsa külas</w:t>
      </w:r>
      <w:r w:rsidR="002E78EE" w:rsidRPr="003F7B26">
        <w:rPr>
          <w:rFonts w:eastAsia="Calibri"/>
          <w:bCs/>
          <w:lang w:eastAsia="en-US"/>
        </w:rPr>
        <w:t>, RMK katastriüksustel 14303:001:0054; 14303:001:0117; 49301:001:0170; 14303:001:0059; 49301:001:0013 ja asuvad kvartalites AS186; AS187; AS201; SR337; SR338; SR355; SR369.</w:t>
      </w:r>
    </w:p>
    <w:p w14:paraId="2E5D7EEC" w14:textId="3DF0BC97" w:rsidR="004B712F" w:rsidRPr="003F7B26" w:rsidRDefault="00087096" w:rsidP="009B3C4E">
      <w:pPr>
        <w:suppressAutoHyphens w:val="0"/>
        <w:autoSpaceDE w:val="0"/>
        <w:autoSpaceDN w:val="0"/>
        <w:adjustRightInd w:val="0"/>
        <w:jc w:val="both"/>
        <w:rPr>
          <w:rFonts w:eastAsia="Calibri"/>
          <w:bCs/>
          <w:lang w:eastAsia="en-US"/>
        </w:rPr>
      </w:pPr>
      <w:r w:rsidRPr="003F7B26">
        <w:rPr>
          <w:rFonts w:eastAsia="Calibri"/>
          <w:bCs/>
          <w:lang w:eastAsia="en-US"/>
        </w:rPr>
        <w:t xml:space="preserve">Juurdepääs objektaladele on tagatud </w:t>
      </w:r>
      <w:r w:rsidR="00A2313C" w:rsidRPr="003F7B26">
        <w:rPr>
          <w:rFonts w:eastAsia="Calibri"/>
          <w:bCs/>
          <w:lang w:eastAsia="en-US"/>
        </w:rPr>
        <w:t>Haabsaare-</w:t>
      </w:r>
      <w:proofErr w:type="spellStart"/>
      <w:r w:rsidR="00A2313C" w:rsidRPr="003F7B26">
        <w:rPr>
          <w:rFonts w:eastAsia="Calibri"/>
          <w:bCs/>
          <w:lang w:eastAsia="en-US"/>
        </w:rPr>
        <w:t>Saru</w:t>
      </w:r>
      <w:proofErr w:type="spellEnd"/>
      <w:r w:rsidR="00A2313C" w:rsidRPr="003F7B26">
        <w:rPr>
          <w:rFonts w:eastAsia="Calibri"/>
          <w:bCs/>
          <w:lang w:eastAsia="en-US"/>
        </w:rPr>
        <w:t xml:space="preserve"> </w:t>
      </w:r>
      <w:proofErr w:type="spellStart"/>
      <w:r w:rsidR="00A2313C" w:rsidRPr="003F7B26">
        <w:rPr>
          <w:rFonts w:eastAsia="Calibri"/>
          <w:bCs/>
          <w:lang w:eastAsia="en-US"/>
        </w:rPr>
        <w:t>kõrvalmaanteelt</w:t>
      </w:r>
      <w:proofErr w:type="spellEnd"/>
      <w:r w:rsidR="00A2313C" w:rsidRPr="003F7B26">
        <w:rPr>
          <w:rFonts w:eastAsia="Calibri"/>
          <w:bCs/>
          <w:lang w:eastAsia="en-US"/>
        </w:rPr>
        <w:t xml:space="preserve"> (25245)</w:t>
      </w:r>
      <w:r w:rsidRPr="003F7B26">
        <w:rPr>
          <w:rFonts w:eastAsia="Calibri"/>
          <w:bCs/>
          <w:lang w:eastAsia="en-US"/>
        </w:rPr>
        <w:t xml:space="preserve"> ja </w:t>
      </w:r>
      <w:r w:rsidR="003F7B26" w:rsidRPr="003F7B26">
        <w:rPr>
          <w:rFonts w:eastAsia="Calibri"/>
          <w:bCs/>
          <w:lang w:eastAsia="en-US"/>
        </w:rPr>
        <w:t>Kirsi tee ja Ubajärve tee</w:t>
      </w:r>
      <w:r w:rsidRPr="003F7B26">
        <w:rPr>
          <w:rFonts w:eastAsia="Calibri"/>
          <w:bCs/>
          <w:lang w:eastAsia="en-US"/>
        </w:rPr>
        <w:t>.</w:t>
      </w:r>
    </w:p>
    <w:p w14:paraId="31E52701" w14:textId="58022C15" w:rsidR="005A12C0" w:rsidRPr="003F7B26" w:rsidRDefault="00507251" w:rsidP="00F92AA3">
      <w:pPr>
        <w:suppressAutoHyphens w:val="0"/>
        <w:autoSpaceDE w:val="0"/>
        <w:autoSpaceDN w:val="0"/>
        <w:adjustRightInd w:val="0"/>
        <w:jc w:val="both"/>
        <w:rPr>
          <w:lang w:eastAsia="et-EE"/>
        </w:rPr>
      </w:pPr>
      <w:r w:rsidRPr="003F7B26">
        <w:rPr>
          <w:lang w:eastAsia="et-EE"/>
        </w:rPr>
        <w:t>Vajalikud raietööd on RMK poolt tehtud</w:t>
      </w:r>
      <w:r w:rsidR="00D40D58" w:rsidRPr="003F7B26">
        <w:rPr>
          <w:lang w:eastAsia="et-EE"/>
        </w:rPr>
        <w:t>.</w:t>
      </w:r>
      <w:r w:rsidR="003A01F4" w:rsidRPr="003F7B26">
        <w:rPr>
          <w:lang w:eastAsia="et-EE"/>
        </w:rPr>
        <w:t xml:space="preserve"> </w:t>
      </w:r>
      <w:r w:rsidR="001049B5" w:rsidRPr="003F7B26">
        <w:rPr>
          <w:lang w:eastAsia="et-EE"/>
        </w:rPr>
        <w:t xml:space="preserve">RMK raie järgselt võib olla jäänud objektidele üksikuid raiumata ja </w:t>
      </w:r>
      <w:proofErr w:type="spellStart"/>
      <w:r w:rsidR="001049B5" w:rsidRPr="003F7B26">
        <w:rPr>
          <w:lang w:eastAsia="et-EE"/>
        </w:rPr>
        <w:t>kokkuvedamata</w:t>
      </w:r>
      <w:proofErr w:type="spellEnd"/>
      <w:r w:rsidR="001049B5" w:rsidRPr="003F7B26">
        <w:rPr>
          <w:lang w:eastAsia="et-EE"/>
        </w:rPr>
        <w:t xml:space="preserve"> puid</w:t>
      </w:r>
      <w:r w:rsidR="0039652F" w:rsidRPr="003F7B26">
        <w:rPr>
          <w:lang w:eastAsia="et-EE"/>
        </w:rPr>
        <w:t xml:space="preserve"> ja lõike</w:t>
      </w:r>
      <w:r w:rsidR="001049B5" w:rsidRPr="003F7B26">
        <w:rPr>
          <w:lang w:eastAsia="et-EE"/>
        </w:rPr>
        <w:t xml:space="preserve">, mis vajavad täiendavat raiet. Raie käigus tuleb teha raiutavatest puudest etteantud sortimenti, see kokku vedada ja ladustada etteantud kohta. </w:t>
      </w:r>
      <w:r w:rsidR="009B3C4E" w:rsidRPr="003F7B26">
        <w:rPr>
          <w:lang w:eastAsia="et-EE"/>
        </w:rPr>
        <w:t>R</w:t>
      </w:r>
      <w:r w:rsidR="001049B5" w:rsidRPr="003F7B26">
        <w:rPr>
          <w:lang w:eastAsia="et-EE"/>
        </w:rPr>
        <w:t xml:space="preserve">aiutud trassidel </w:t>
      </w:r>
      <w:r w:rsidR="009B3C4E" w:rsidRPr="003F7B26">
        <w:rPr>
          <w:lang w:eastAsia="et-EE"/>
        </w:rPr>
        <w:t xml:space="preserve">on jäänud </w:t>
      </w:r>
      <w:r w:rsidR="001049B5" w:rsidRPr="003F7B26">
        <w:rPr>
          <w:lang w:eastAsia="et-EE"/>
        </w:rPr>
        <w:t xml:space="preserve">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w:t>
      </w:r>
    </w:p>
    <w:p w14:paraId="14025A19" w14:textId="1FDB2384" w:rsidR="00BB55D0" w:rsidRDefault="009C7A1B" w:rsidP="006350EB">
      <w:pPr>
        <w:suppressAutoHyphens w:val="0"/>
        <w:autoSpaceDE w:val="0"/>
        <w:autoSpaceDN w:val="0"/>
        <w:adjustRightInd w:val="0"/>
        <w:jc w:val="both"/>
      </w:pPr>
      <w:r w:rsidRPr="00781752">
        <w:rPr>
          <w:bCs/>
        </w:rPr>
        <w:t>Esmalt</w:t>
      </w:r>
      <w:r w:rsidR="009166AD" w:rsidRPr="00781752">
        <w:rPr>
          <w:bCs/>
        </w:rPr>
        <w:t xml:space="preserve"> tuleb teostada kändude juurimine</w:t>
      </w:r>
      <w:r w:rsidR="003963A3" w:rsidRPr="00781752">
        <w:rPr>
          <w:bCs/>
        </w:rPr>
        <w:t xml:space="preserve"> </w:t>
      </w:r>
      <w:r w:rsidR="00BF44BE" w:rsidRPr="00781752">
        <w:rPr>
          <w:bCs/>
        </w:rPr>
        <w:t>(</w:t>
      </w:r>
      <w:r w:rsidR="00781752" w:rsidRPr="00781752">
        <w:rPr>
          <w:bCs/>
        </w:rPr>
        <w:t>0,57</w:t>
      </w:r>
      <w:r w:rsidR="00DF4DAD" w:rsidRPr="00781752">
        <w:rPr>
          <w:bCs/>
        </w:rPr>
        <w:t xml:space="preserve"> ha)</w:t>
      </w:r>
      <w:r w:rsidR="00040158" w:rsidRPr="00781752">
        <w:rPr>
          <w:bCs/>
        </w:rPr>
        <w:t xml:space="preserve">. </w:t>
      </w:r>
      <w:r w:rsidR="00BB55D0" w:rsidRPr="00781752">
        <w:rPr>
          <w:bCs/>
        </w:rPr>
        <w:t>Kännud juuritakse kogu teetrassi laiuse ulatuses</w:t>
      </w:r>
      <w:r w:rsidR="00A14104" w:rsidRPr="00781752">
        <w:rPr>
          <w:bCs/>
        </w:rPr>
        <w:t xml:space="preserve"> ja </w:t>
      </w:r>
      <w:r w:rsidR="00953368" w:rsidRPr="00781752">
        <w:rPr>
          <w:bCs/>
        </w:rPr>
        <w:t>koondatakse hunnikutesse</w:t>
      </w:r>
      <w:r w:rsidR="00230147" w:rsidRPr="00781752">
        <w:rPr>
          <w:bCs/>
        </w:rPr>
        <w:t xml:space="preserve">. </w:t>
      </w:r>
      <w:r w:rsidR="00020020" w:rsidRPr="00781752">
        <w:rPr>
          <w:bCs/>
        </w:rPr>
        <w:t>Võsaga kaetud aladel töödeldakse kraavi nõlva võimalusel freesimise teel, või eemaldatakse võsa juurestik sette eemaldamise käigus.</w:t>
      </w:r>
      <w:r w:rsidR="006266B3" w:rsidRPr="00781752">
        <w:rPr>
          <w:bCs/>
        </w:rPr>
        <w:t xml:space="preserve"> </w:t>
      </w:r>
      <w:r w:rsidR="00D34133" w:rsidRPr="0078175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81752">
        <w:rPr>
          <w:bCs/>
        </w:rPr>
        <w:t>Juuritud känn</w:t>
      </w:r>
      <w:r w:rsidR="00330E2F" w:rsidRPr="00781752">
        <w:rPr>
          <w:bCs/>
        </w:rPr>
        <w:t>ud ja väljatulnud kivid</w:t>
      </w:r>
      <w:r w:rsidR="00BC2995" w:rsidRPr="00781752">
        <w:rPr>
          <w:bCs/>
        </w:rPr>
        <w:t xml:space="preserve"> </w:t>
      </w:r>
      <w:r w:rsidR="00330E2F" w:rsidRPr="00781752">
        <w:rPr>
          <w:bCs/>
        </w:rPr>
        <w:t>tuleb paigutada trassi äärde nii, et ei tekiks katkematut valli, vahe tuleb jätta iga 25m tagant.</w:t>
      </w:r>
      <w:r w:rsidR="00CA6293" w:rsidRPr="00781752">
        <w:rPr>
          <w:bCs/>
        </w:rPr>
        <w:t xml:space="preserve"> Sette võib paigutada ka olemasoleva mulde taha, kuid see peab jääma sellest madalamale. </w:t>
      </w:r>
      <w:r w:rsidR="009166AD" w:rsidRPr="00781752">
        <w:rPr>
          <w:bCs/>
        </w:rPr>
        <w:t>Kraavi teepoolsed perved peavad olema töödeldud tasemel, mis võimaldab mehhaniseeritud hooldust.</w:t>
      </w:r>
      <w:r w:rsidR="000B70FA" w:rsidRPr="00781752">
        <w:t xml:space="preserve"> </w:t>
      </w:r>
    </w:p>
    <w:p w14:paraId="6F5778A9" w14:textId="77777777" w:rsidR="00F85439" w:rsidRDefault="00F85439" w:rsidP="00F85439">
      <w:pPr>
        <w:suppressAutoHyphens w:val="0"/>
        <w:autoSpaceDE w:val="0"/>
        <w:autoSpaceDN w:val="0"/>
        <w:adjustRightInd w:val="0"/>
        <w:jc w:val="both"/>
      </w:pPr>
      <w:r>
        <w:t>Olemasolevad teekraavid korrastatakse hooldustööde mahtudes (0,5m³/m).</w:t>
      </w:r>
    </w:p>
    <w:p w14:paraId="29D3197C" w14:textId="5CD0F575" w:rsidR="00F85439" w:rsidRDefault="00F85439" w:rsidP="00FA2711">
      <w:pPr>
        <w:suppressAutoHyphens w:val="0"/>
        <w:autoSpaceDE w:val="0"/>
        <w:autoSpaceDN w:val="0"/>
        <w:adjustRightInd w:val="0"/>
        <w:jc w:val="both"/>
      </w:pPr>
      <w:r>
        <w:t>Seose uute teede ehitamisega tuleb rekonstrueerida 5 olemas olevat truupi , sh. pikendada 3 truupi ja asendada 2 truupi. Uuendatavaid truupe on 8 ja need tuleb settest puhastada.</w:t>
      </w:r>
      <w:r w:rsidR="00FA2711" w:rsidRPr="00FA2711">
        <w:t xml:space="preserve"> </w:t>
      </w:r>
      <w:r w:rsidR="00FA2711">
        <w:t>Truupide otsakud ehitada nõlvusega 1:1,5. Truupide T1-3, T2-4 ja T2-7 torustikud pikendatakse 2m võrra.</w:t>
      </w:r>
    </w:p>
    <w:p w14:paraId="31A385D5" w14:textId="03D5679B" w:rsidR="000D004C" w:rsidRDefault="000D004C" w:rsidP="009D6B9B">
      <w:pPr>
        <w:suppressAutoHyphens w:val="0"/>
        <w:autoSpaceDE w:val="0"/>
        <w:autoSpaceDN w:val="0"/>
        <w:adjustRightInd w:val="0"/>
        <w:jc w:val="both"/>
      </w:pPr>
      <w:r w:rsidRPr="00A557C6">
        <w:rPr>
          <w:b/>
          <w:bCs/>
        </w:rPr>
        <w:t>Suurelaane tee</w:t>
      </w:r>
      <w:r>
        <w:t xml:space="preserve"> (0,91 km) ehitatav lõik algab Kirsi teelt (4930030) ja lõpeb L- kujulise tagasipööramise kohaga kvartalite AS174, AS060, AS186 ja AS187 ristis.</w:t>
      </w:r>
      <w:r w:rsidR="009D6B9B" w:rsidRPr="009D6B9B">
        <w:t xml:space="preserve"> </w:t>
      </w:r>
      <w:r w:rsidR="009D6B9B">
        <w:t xml:space="preserve">Ehitatav tee kulgeb kvartali sihil kuivenduskraavi muldel. Kraavi mulle maapinnast keskmiselt 0,2-0,3m kõrgem. Tee paikkonna tüüp niiske. Teemulde kuivendamiseks vajalik lõiguti uute teekraavide kaeve </w:t>
      </w:r>
      <w:r w:rsidR="009D6B9B">
        <w:lastRenderedPageBreak/>
        <w:t>ning olemasolevate teekraavide hooldustööd. Uute veejuhtmete kaevatav mineraalmulle paigutatakse tee mulde laiendusse, mis tuleb tihendada.</w:t>
      </w:r>
    </w:p>
    <w:p w14:paraId="6EF25277" w14:textId="77777777" w:rsidR="007808F5" w:rsidRDefault="007808F5" w:rsidP="007808F5">
      <w:pPr>
        <w:suppressAutoHyphens w:val="0"/>
        <w:autoSpaceDE w:val="0"/>
        <w:autoSpaceDN w:val="0"/>
        <w:adjustRightInd w:val="0"/>
        <w:jc w:val="both"/>
      </w:pPr>
      <w:r>
        <w:t xml:space="preserve">Olemasolev mulle töödeldakse vähemalt 6 m laiuseks muldeks. Laiemaks ja madalamaks töödeldud mulle tihendada, eriti tähelepanu pöörata laiendatud tee ääre osadele. </w:t>
      </w:r>
    </w:p>
    <w:p w14:paraId="61528A27" w14:textId="55B0CC98" w:rsidR="007808F5" w:rsidRDefault="007808F5" w:rsidP="007808F5">
      <w:pPr>
        <w:suppressAutoHyphens w:val="0"/>
        <w:autoSpaceDE w:val="0"/>
        <w:autoSpaceDN w:val="0"/>
        <w:adjustRightInd w:val="0"/>
        <w:jc w:val="both"/>
      </w:pPr>
      <w:r>
        <w:t xml:space="preserve">Suurelaane teel mineraalses pinnases pikettide vahemikus 0+00 kuni 1+90 teekatendi kulumiskihiks kasutatakse kruusa </w:t>
      </w:r>
      <w:proofErr w:type="spellStart"/>
      <w:r>
        <w:t>pos</w:t>
      </w:r>
      <w:proofErr w:type="spellEnd"/>
      <w:r>
        <w:t xml:space="preserve">. 6. Kulumiskatendi paksus 10 cm. Teealuse kandva kihi ehitamiseks kasutatakse </w:t>
      </w:r>
      <w:r w:rsidR="006E7B24">
        <w:t xml:space="preserve">sorteeritud </w:t>
      </w:r>
      <w:r>
        <w:t xml:space="preserve">kruusa pos.4. kihi paksus 20 cm. Tee ehitatakse selles lõigus geotekstiilile </w:t>
      </w:r>
      <w:bookmarkStart w:id="7" w:name="_Hlk152247704"/>
      <w:r w:rsidR="006E7B24" w:rsidRPr="006E7B24">
        <w:t xml:space="preserve">(deklareeritud tõmbetugevus MD/CMD ≥20 </w:t>
      </w:r>
      <w:proofErr w:type="spellStart"/>
      <w:r w:rsidR="006E7B24" w:rsidRPr="006E7B24">
        <w:t>kN</w:t>
      </w:r>
      <w:proofErr w:type="spellEnd"/>
      <w:r w:rsidR="006E7B24" w:rsidRPr="006E7B24">
        <w:t>/m, mitte kootud kangas, laiusega 5m)</w:t>
      </w:r>
      <w:bookmarkEnd w:id="7"/>
      <w:r>
        <w:t>.</w:t>
      </w:r>
    </w:p>
    <w:p w14:paraId="368ADBCD" w14:textId="56BDCE19" w:rsidR="007808F5" w:rsidRDefault="007808F5" w:rsidP="007808F5">
      <w:pPr>
        <w:suppressAutoHyphens w:val="0"/>
        <w:autoSpaceDE w:val="0"/>
        <w:autoSpaceDN w:val="0"/>
        <w:adjustRightInd w:val="0"/>
        <w:jc w:val="both"/>
      </w:pPr>
      <w:r>
        <w:t xml:space="preserve">Suurelaane teel sügavas turbas pikettide vahemikus 1+90 kuni 9+05 (lõpuni) teekatendi kulumiskihiks kasutatakse kruusa </w:t>
      </w:r>
      <w:proofErr w:type="spellStart"/>
      <w:r>
        <w:t>pos</w:t>
      </w:r>
      <w:proofErr w:type="spellEnd"/>
      <w:r>
        <w:t xml:space="preserve">. 6. Kulumiskatendi paksus 10 cm. Teealuse kandva kihi ehitamiseks kasutatakse </w:t>
      </w:r>
      <w:r w:rsidR="00605B8C">
        <w:t xml:space="preserve">sorteeritud </w:t>
      </w:r>
      <w:r>
        <w:t xml:space="preserve">kruusa pos.4 kihi paksus 30 cm. Tee ehitatakse selles lõigus </w:t>
      </w:r>
      <w:proofErr w:type="spellStart"/>
      <w:r>
        <w:t>geokomposiidile</w:t>
      </w:r>
      <w:proofErr w:type="spellEnd"/>
      <w:r>
        <w:t xml:space="preserve"> </w:t>
      </w:r>
      <w:r w:rsidR="00D02149" w:rsidRPr="00D02149">
        <w:t>(PET või PP, Deklareeritud tõmbetugevus MD/CMD ≥50/50kN +geotekstiil 120g/m</w:t>
      </w:r>
      <w:r w:rsidR="00D02149" w:rsidRPr="00D02149">
        <w:rPr>
          <w:vertAlign w:val="superscript"/>
        </w:rPr>
        <w:t>2</w:t>
      </w:r>
      <w:r w:rsidR="00D02149" w:rsidRPr="00D02149">
        <w:t>)</w:t>
      </w:r>
      <w:r>
        <w:t>.</w:t>
      </w:r>
    </w:p>
    <w:p w14:paraId="33585BB4" w14:textId="7BB7288A" w:rsidR="005A1B0D" w:rsidRDefault="007808F5" w:rsidP="007808F5">
      <w:pPr>
        <w:suppressAutoHyphens w:val="0"/>
        <w:autoSpaceDE w:val="0"/>
        <w:autoSpaceDN w:val="0"/>
        <w:adjustRightInd w:val="0"/>
        <w:jc w:val="both"/>
      </w:pPr>
      <w:r>
        <w:t xml:space="preserve">Suurelaane teele </w:t>
      </w:r>
      <w:r w:rsidR="00D02149">
        <w:t xml:space="preserve">rajatakse </w:t>
      </w:r>
      <w:r>
        <w:t xml:space="preserve">kolm </w:t>
      </w:r>
      <w:proofErr w:type="spellStart"/>
      <w:r>
        <w:t>mahasõidukohta</w:t>
      </w:r>
      <w:proofErr w:type="spellEnd"/>
      <w:r>
        <w:t xml:space="preserve"> tüüp M3* ja üks L-kujuline tagasipööramise koht.</w:t>
      </w:r>
    </w:p>
    <w:p w14:paraId="69520EDF" w14:textId="32220F81" w:rsidR="000D004C" w:rsidRDefault="000D004C" w:rsidP="00AD022C">
      <w:pPr>
        <w:suppressAutoHyphens w:val="0"/>
        <w:autoSpaceDE w:val="0"/>
        <w:autoSpaceDN w:val="0"/>
        <w:adjustRightInd w:val="0"/>
        <w:jc w:val="both"/>
      </w:pPr>
      <w:r w:rsidRPr="00A557C6">
        <w:rPr>
          <w:b/>
          <w:bCs/>
        </w:rPr>
        <w:t>Ubajärve harutee</w:t>
      </w:r>
      <w:r>
        <w:t xml:space="preserve"> </w:t>
      </w:r>
      <w:r w:rsidR="00A557C6">
        <w:t>(</w:t>
      </w:r>
      <w:r>
        <w:t>1,11 km</w:t>
      </w:r>
      <w:r w:rsidR="00A557C6">
        <w:t>)</w:t>
      </w:r>
      <w:r>
        <w:t xml:space="preserve"> </w:t>
      </w:r>
      <w:r w:rsidR="00A557C6">
        <w:t xml:space="preserve">ehitatav </w:t>
      </w:r>
      <w:r>
        <w:t xml:space="preserve">lõik algab Rõuge vallas Koemetsa külas asuvalt Ubajärve teelt (4930032) ja lõpeb T- kujulise tagasipööramise kohaga kvartalite SR320;SR321, SR337 ja SR338 ristis. </w:t>
      </w:r>
      <w:r w:rsidR="00AD022C">
        <w:t>Ehitatav tee kulgeb kvartali sihil kuivenduskraavi muldel. Kraavi mulle maapinnast keskmiselt 0,2-0,5 m kõrgem. Teemulde kuivendamiseks vajalik lõiguti uute teenõvade ja teekraavide kaeve ning olemasolevate teekraavide hooldustööd. Uute veejuhtmete kaevatav mineraalmulle paigutatakse tee mulde laiendusse, mis tuleb tihendada.</w:t>
      </w:r>
    </w:p>
    <w:p w14:paraId="0FFC0B95" w14:textId="77777777" w:rsidR="000E0E80" w:rsidRDefault="000E0E80" w:rsidP="000E0E80">
      <w:pPr>
        <w:suppressAutoHyphens w:val="0"/>
        <w:autoSpaceDE w:val="0"/>
        <w:autoSpaceDN w:val="0"/>
        <w:adjustRightInd w:val="0"/>
        <w:jc w:val="both"/>
      </w:pPr>
      <w:r>
        <w:t xml:space="preserve">Olemasolev mulle töödeldakse vähemalt 6 m laiuseks muldeks. Laiemaks ja madalamaks töödeldud mulle tihendada, eriti tähelepanu pöörata laiendatud tee ääre osadele. </w:t>
      </w:r>
    </w:p>
    <w:p w14:paraId="5355016F" w14:textId="5848BA70" w:rsidR="000E0E80" w:rsidRDefault="000E0E80" w:rsidP="000E0E80">
      <w:pPr>
        <w:suppressAutoHyphens w:val="0"/>
        <w:autoSpaceDE w:val="0"/>
        <w:autoSpaceDN w:val="0"/>
        <w:adjustRightInd w:val="0"/>
        <w:jc w:val="both"/>
      </w:pPr>
      <w:r>
        <w:t xml:space="preserve">Ubajärve haru tee pikettide vahemikus 0+00-6+60 teealuse kandva kihi ehitamiseks kasutatakse </w:t>
      </w:r>
      <w:r w:rsidR="00861AF0">
        <w:t xml:space="preserve">sorteeritud </w:t>
      </w:r>
      <w:r>
        <w:t xml:space="preserve">kruusa pos.4. Teealuse kandva kihi paksus 20 cm. Teekatendi kulumiskihiks kasutatakse purustatud kruusa </w:t>
      </w:r>
      <w:proofErr w:type="spellStart"/>
      <w:r>
        <w:t>pos</w:t>
      </w:r>
      <w:proofErr w:type="spellEnd"/>
      <w:r>
        <w:t>. 6. Kulumiskatendi paksus 10 cm.</w:t>
      </w:r>
    </w:p>
    <w:p w14:paraId="7F24E2E6" w14:textId="06E932BC" w:rsidR="000E0E80" w:rsidRDefault="000E0E80" w:rsidP="000E0E80">
      <w:pPr>
        <w:suppressAutoHyphens w:val="0"/>
        <w:autoSpaceDE w:val="0"/>
        <w:autoSpaceDN w:val="0"/>
        <w:adjustRightInd w:val="0"/>
        <w:jc w:val="both"/>
      </w:pPr>
      <w:r>
        <w:t xml:space="preserve">Ubajärve haru tee pikettide vahemikus 6+60-11+05 teealuse kandva kihi ehitamiseks kasutatakse </w:t>
      </w:r>
      <w:r w:rsidR="00861AF0">
        <w:t xml:space="preserve">sorteeritud </w:t>
      </w:r>
      <w:r>
        <w:t xml:space="preserve">kruusa pos.4. Teealuse kandva kihi paksus 30 cm. Teekatendi kulumiskihiks kasutatakse purustatud kruusa </w:t>
      </w:r>
      <w:proofErr w:type="spellStart"/>
      <w:r>
        <w:t>pos</w:t>
      </w:r>
      <w:proofErr w:type="spellEnd"/>
      <w:r>
        <w:t>. 6. Kulumiskatendi paksus 10 cm</w:t>
      </w:r>
    </w:p>
    <w:p w14:paraId="4521A11E" w14:textId="71DF714C" w:rsidR="000E0E80" w:rsidRDefault="000E0E80" w:rsidP="000E0E80">
      <w:pPr>
        <w:suppressAutoHyphens w:val="0"/>
        <w:autoSpaceDE w:val="0"/>
        <w:autoSpaceDN w:val="0"/>
        <w:adjustRightInd w:val="0"/>
        <w:jc w:val="both"/>
      </w:pPr>
      <w:r>
        <w:t xml:space="preserve">Tee ehitatakse kogu ulatuses geotekstiilile </w:t>
      </w:r>
      <w:r w:rsidR="00861AF0" w:rsidRPr="00861AF0">
        <w:t>(</w:t>
      </w:r>
      <w:bookmarkStart w:id="8" w:name="_Hlk152247780"/>
      <w:r w:rsidR="00861AF0" w:rsidRPr="00861AF0">
        <w:t xml:space="preserve">deklareeritud tõmbetugevus MD/CMD ≥20 </w:t>
      </w:r>
      <w:proofErr w:type="spellStart"/>
      <w:r w:rsidR="00861AF0" w:rsidRPr="00861AF0">
        <w:t>kN</w:t>
      </w:r>
      <w:proofErr w:type="spellEnd"/>
      <w:r w:rsidR="00861AF0" w:rsidRPr="00861AF0">
        <w:t>/m, mitte kootud kangas, laiusega 5m)</w:t>
      </w:r>
      <w:bookmarkEnd w:id="8"/>
      <w:r>
        <w:t>.</w:t>
      </w:r>
    </w:p>
    <w:p w14:paraId="2099056A" w14:textId="03B541F8" w:rsidR="00AD022C" w:rsidRDefault="000E0E80" w:rsidP="000E0E80">
      <w:pPr>
        <w:suppressAutoHyphens w:val="0"/>
        <w:autoSpaceDE w:val="0"/>
        <w:autoSpaceDN w:val="0"/>
        <w:adjustRightInd w:val="0"/>
        <w:jc w:val="both"/>
      </w:pPr>
      <w:r>
        <w:t xml:space="preserve">Ubajärve haruteele teele </w:t>
      </w:r>
      <w:r w:rsidR="00861AF0">
        <w:t xml:space="preserve">rajatakse </w:t>
      </w:r>
      <w:r>
        <w:t xml:space="preserve">7 </w:t>
      </w:r>
      <w:proofErr w:type="spellStart"/>
      <w:r>
        <w:t>mahasõidukohta</w:t>
      </w:r>
      <w:proofErr w:type="spellEnd"/>
      <w:r>
        <w:t xml:space="preserve"> tüüp M3 ja M3* , üks </w:t>
      </w:r>
      <w:proofErr w:type="spellStart"/>
      <w:r>
        <w:t>mahasõidukoht</w:t>
      </w:r>
      <w:proofErr w:type="spellEnd"/>
      <w:r>
        <w:t xml:space="preserve"> tüüp M8 ja üks T-kujuline tagasipööramise koht.</w:t>
      </w:r>
    </w:p>
    <w:p w14:paraId="40F8BE9E" w14:textId="6C7106C1" w:rsidR="000D004C" w:rsidRDefault="000D004C" w:rsidP="00275373">
      <w:pPr>
        <w:suppressAutoHyphens w:val="0"/>
        <w:autoSpaceDE w:val="0"/>
        <w:autoSpaceDN w:val="0"/>
        <w:adjustRightInd w:val="0"/>
        <w:jc w:val="both"/>
      </w:pPr>
      <w:r w:rsidRPr="00A557C6">
        <w:rPr>
          <w:b/>
          <w:bCs/>
        </w:rPr>
        <w:t>Pohla tee</w:t>
      </w:r>
      <w:r>
        <w:t xml:space="preserve"> </w:t>
      </w:r>
      <w:r w:rsidR="00A557C6">
        <w:t>(</w:t>
      </w:r>
      <w:r>
        <w:t>0,16 km</w:t>
      </w:r>
      <w:r w:rsidR="00A557C6">
        <w:t>)</w:t>
      </w:r>
      <w:r>
        <w:t xml:space="preserve"> </w:t>
      </w:r>
      <w:r w:rsidR="00A557C6">
        <w:t xml:space="preserve">ehitatav </w:t>
      </w:r>
      <w:r>
        <w:t>lõik algab Haabsaare-</w:t>
      </w:r>
      <w:proofErr w:type="spellStart"/>
      <w:r>
        <w:t>Saru</w:t>
      </w:r>
      <w:proofErr w:type="spellEnd"/>
      <w:r>
        <w:t xml:space="preserve"> </w:t>
      </w:r>
      <w:proofErr w:type="spellStart"/>
      <w:r>
        <w:t>kõrvalmaanteelt</w:t>
      </w:r>
      <w:proofErr w:type="spellEnd"/>
      <w:r>
        <w:t xml:space="preserve"> (25245) </w:t>
      </w:r>
      <w:r w:rsidR="00A557C6">
        <w:t xml:space="preserve">km 10,435 </w:t>
      </w:r>
      <w:r>
        <w:t>ja lõpeb L-kujulise tagasipööramise kohaga kvartalite SR352 ja SR353 lõunapoolses nurgas.</w:t>
      </w:r>
      <w:r w:rsidR="00275373" w:rsidRPr="00275373">
        <w:t xml:space="preserve"> </w:t>
      </w:r>
      <w:r w:rsidR="00275373">
        <w:t>Ehitatav tee kulgeb kvartali sihil kuivenduskraavi muldel. Kraavi mulle maapinnast keskmiselt 0,2-0,4m kõrgem. Teemulde kuivendamiseks vajalik uue teenõva kaeve ning olemasoleva kraavi hooldustööd.</w:t>
      </w:r>
      <w:r>
        <w:t xml:space="preserve"> </w:t>
      </w:r>
    </w:p>
    <w:p w14:paraId="2ADA9DDF" w14:textId="427C0B0F" w:rsidR="004B6D6D" w:rsidRDefault="004B6D6D" w:rsidP="004B6D6D">
      <w:pPr>
        <w:suppressAutoHyphens w:val="0"/>
        <w:autoSpaceDE w:val="0"/>
        <w:autoSpaceDN w:val="0"/>
        <w:adjustRightInd w:val="0"/>
        <w:jc w:val="both"/>
      </w:pPr>
      <w:r>
        <w:t xml:space="preserve">Olemasolev mulle töödeldakse vähemalt 6 m laiuseks muldeks. Laiemaks ja madalamaks töödeldud mulle tihendada, eriti tähelepanu pöörata laiendatud tee ääre osadele. Teealuse kandva kihi ehitamiseks kasutatakse </w:t>
      </w:r>
      <w:r w:rsidR="00C7595D">
        <w:t xml:space="preserve">sorteeritud </w:t>
      </w:r>
      <w:r>
        <w:t xml:space="preserve">kruusa pos.4. Teealuse kandva kihi paksus 20 cm. Teekatendi kulumiskihiks kasutatakse purustatud kruusa </w:t>
      </w:r>
      <w:proofErr w:type="spellStart"/>
      <w:r>
        <w:t>pos</w:t>
      </w:r>
      <w:proofErr w:type="spellEnd"/>
      <w:r>
        <w:t>. 6. Kulumiskatendi paksus 10 cm.</w:t>
      </w:r>
      <w:r w:rsidR="00C7595D">
        <w:t xml:space="preserve"> </w:t>
      </w:r>
      <w:r>
        <w:t xml:space="preserve">Tee ehitatakse geotekstiilile </w:t>
      </w:r>
      <w:r w:rsidR="00C7595D">
        <w:t>(</w:t>
      </w:r>
      <w:r w:rsidR="00C7595D" w:rsidRPr="00C7595D">
        <w:t xml:space="preserve">deklareeritud tõmbetugevus MD/CMD ≥20 </w:t>
      </w:r>
      <w:proofErr w:type="spellStart"/>
      <w:r w:rsidR="00C7595D" w:rsidRPr="00C7595D">
        <w:t>kN</w:t>
      </w:r>
      <w:proofErr w:type="spellEnd"/>
      <w:r w:rsidR="00C7595D" w:rsidRPr="00C7595D">
        <w:t>/m, mitte kootud kangas, laiusega 5m)</w:t>
      </w:r>
      <w:r>
        <w:t>.</w:t>
      </w:r>
    </w:p>
    <w:p w14:paraId="45E464AA" w14:textId="7E99505B" w:rsidR="00A557C6" w:rsidRDefault="004B6D6D" w:rsidP="004B6D6D">
      <w:pPr>
        <w:suppressAutoHyphens w:val="0"/>
        <w:autoSpaceDE w:val="0"/>
        <w:autoSpaceDN w:val="0"/>
        <w:adjustRightInd w:val="0"/>
        <w:jc w:val="both"/>
      </w:pPr>
      <w:r>
        <w:t xml:space="preserve">Pohla teele </w:t>
      </w:r>
      <w:r w:rsidR="00A16B12">
        <w:t xml:space="preserve">rajatakse </w:t>
      </w:r>
      <w:r>
        <w:t xml:space="preserve">1 </w:t>
      </w:r>
      <w:proofErr w:type="spellStart"/>
      <w:r>
        <w:t>mahasõidukohta</w:t>
      </w:r>
      <w:proofErr w:type="spellEnd"/>
      <w:r>
        <w:t xml:space="preserve"> tüüp M3*, riigiteelt </w:t>
      </w:r>
      <w:proofErr w:type="spellStart"/>
      <w:r>
        <w:t>mahasõidukoht</w:t>
      </w:r>
      <w:proofErr w:type="spellEnd"/>
      <w:r>
        <w:t xml:space="preserve"> ja üks T-kujuline tagasipööramise koht.</w:t>
      </w:r>
    </w:p>
    <w:p w14:paraId="6669BEFE" w14:textId="77777777" w:rsidR="004B6D6D" w:rsidRPr="00781752" w:rsidRDefault="004B6D6D" w:rsidP="004B6D6D">
      <w:pPr>
        <w:suppressAutoHyphens w:val="0"/>
        <w:autoSpaceDE w:val="0"/>
        <w:autoSpaceDN w:val="0"/>
        <w:adjustRightInd w:val="0"/>
        <w:jc w:val="both"/>
      </w:pPr>
    </w:p>
    <w:p w14:paraId="51A57DA8" w14:textId="1D2DC4CC" w:rsidR="002309FF" w:rsidRPr="00393B0E" w:rsidRDefault="002309FF" w:rsidP="0094349C">
      <w:pPr>
        <w:pStyle w:val="Default"/>
        <w:jc w:val="both"/>
        <w:rPr>
          <w:rFonts w:ascii="Times New Roman" w:hAnsi="Times New Roman" w:cs="Times New Roman"/>
        </w:rPr>
      </w:pPr>
      <w:bookmarkStart w:id="9" w:name="_Hlk150175852"/>
      <w:r w:rsidRPr="00393B0E">
        <w:rPr>
          <w:rFonts w:ascii="Times New Roman" w:hAnsi="Times New Roman" w:cs="Times New Roman"/>
        </w:rPr>
        <w:lastRenderedPageBreak/>
        <w:t>Ristumiskoha riigiteedelt</w:t>
      </w:r>
      <w:bookmarkEnd w:id="9"/>
      <w:r w:rsidRPr="00393B0E">
        <w:rPr>
          <w:rFonts w:ascii="Times New Roman" w:hAnsi="Times New Roman" w:cs="Times New Roman"/>
        </w:rPr>
        <w:t xml:space="preserve"> </w:t>
      </w:r>
      <w:r w:rsidR="003C51D2" w:rsidRPr="003C51D2">
        <w:rPr>
          <w:rFonts w:ascii="Times New Roman" w:hAnsi="Times New Roman" w:cs="Times New Roman"/>
        </w:rPr>
        <w:t>25245 Haabsaare-</w:t>
      </w:r>
      <w:proofErr w:type="spellStart"/>
      <w:r w:rsidR="003C51D2" w:rsidRPr="003C51D2">
        <w:rPr>
          <w:rFonts w:ascii="Times New Roman" w:hAnsi="Times New Roman" w:cs="Times New Roman"/>
        </w:rPr>
        <w:t>Saru</w:t>
      </w:r>
      <w:proofErr w:type="spellEnd"/>
      <w:r w:rsidR="003C51D2">
        <w:rPr>
          <w:rFonts w:ascii="Times New Roman" w:hAnsi="Times New Roman" w:cs="Times New Roman"/>
        </w:rPr>
        <w:t xml:space="preserve"> </w:t>
      </w:r>
      <w:r w:rsidR="003C51D2" w:rsidRPr="003C51D2">
        <w:rPr>
          <w:rFonts w:ascii="Times New Roman" w:hAnsi="Times New Roman" w:cs="Times New Roman"/>
        </w:rPr>
        <w:t xml:space="preserve">km 10,435 ja Pohla </w:t>
      </w:r>
      <w:r w:rsidRPr="00393B0E">
        <w:rPr>
          <w:rFonts w:ascii="Times New Roman" w:hAnsi="Times New Roman" w:cs="Times New Roman"/>
        </w:rPr>
        <w:t xml:space="preserve">teele rekonstrueeritakse vastavalt Teelahendused OÜ poolt koostatud „Võru maakond, Rõuge vald, </w:t>
      </w:r>
      <w:r w:rsidR="0094349C" w:rsidRPr="0094349C">
        <w:rPr>
          <w:rFonts w:ascii="Times New Roman" w:hAnsi="Times New Roman" w:cs="Times New Roman"/>
        </w:rPr>
        <w:t>Koemetsa küla,</w:t>
      </w:r>
      <w:r w:rsidR="0094349C">
        <w:rPr>
          <w:rFonts w:ascii="Times New Roman" w:hAnsi="Times New Roman" w:cs="Times New Roman"/>
        </w:rPr>
        <w:t xml:space="preserve"> </w:t>
      </w:r>
      <w:r w:rsidR="0094349C" w:rsidRPr="0094349C">
        <w:rPr>
          <w:rFonts w:ascii="Times New Roman" w:hAnsi="Times New Roman" w:cs="Times New Roman"/>
        </w:rPr>
        <w:t>riigitee 25245 Haabsaare-</w:t>
      </w:r>
      <w:proofErr w:type="spellStart"/>
      <w:r w:rsidR="0094349C" w:rsidRPr="0094349C">
        <w:rPr>
          <w:rFonts w:ascii="Times New Roman" w:hAnsi="Times New Roman" w:cs="Times New Roman"/>
        </w:rPr>
        <w:t>Saru</w:t>
      </w:r>
      <w:proofErr w:type="spellEnd"/>
      <w:r w:rsidR="0094349C">
        <w:rPr>
          <w:rFonts w:ascii="Times New Roman" w:hAnsi="Times New Roman" w:cs="Times New Roman"/>
        </w:rPr>
        <w:t xml:space="preserve"> </w:t>
      </w:r>
      <w:r w:rsidR="0094349C" w:rsidRPr="0094349C">
        <w:rPr>
          <w:rFonts w:ascii="Times New Roman" w:hAnsi="Times New Roman" w:cs="Times New Roman"/>
        </w:rPr>
        <w:t>km 10,435 ja Pohla tee ristumiskoha</w:t>
      </w:r>
      <w:r w:rsidRPr="00393B0E">
        <w:rPr>
          <w:rFonts w:ascii="Times New Roman" w:hAnsi="Times New Roman" w:cs="Times New Roman"/>
        </w:rPr>
        <w:t xml:space="preserve"> rekonstrueerimise Põhiprojekt“ Töö nr. </w:t>
      </w:r>
      <w:r w:rsidR="009858F3" w:rsidRPr="009858F3">
        <w:rPr>
          <w:rFonts w:ascii="Times New Roman" w:hAnsi="Times New Roman" w:cs="Times New Roman"/>
        </w:rPr>
        <w:t>PP-22-35-3</w:t>
      </w:r>
      <w:r w:rsidRPr="00393B0E">
        <w:rPr>
          <w:rFonts w:ascii="Times New Roman" w:hAnsi="Times New Roman" w:cs="Times New Roman"/>
        </w:rPr>
        <w:t>.</w:t>
      </w:r>
    </w:p>
    <w:p w14:paraId="70F24851" w14:textId="1164EC78" w:rsidR="002309FF" w:rsidRPr="00EA166C" w:rsidRDefault="002309FF" w:rsidP="00993D4F">
      <w:pPr>
        <w:pStyle w:val="Default"/>
        <w:jc w:val="both"/>
        <w:rPr>
          <w:rFonts w:ascii="Times New Roman" w:hAnsi="Times New Roman" w:cs="Times New Roman"/>
        </w:rPr>
      </w:pPr>
      <w:r w:rsidRPr="00393B0E">
        <w:rPr>
          <w:rFonts w:ascii="Times New Roman" w:hAnsi="Times New Roman" w:cs="Times New Roman"/>
        </w:rPr>
        <w:t>Ristumiskohta asukoh</w:t>
      </w:r>
      <w:r w:rsidR="00993D4F">
        <w:rPr>
          <w:rFonts w:ascii="Times New Roman" w:hAnsi="Times New Roman" w:cs="Times New Roman"/>
        </w:rPr>
        <w:t xml:space="preserve">t </w:t>
      </w:r>
      <w:r w:rsidRPr="00393B0E">
        <w:rPr>
          <w:rFonts w:ascii="Times New Roman" w:hAnsi="Times New Roman" w:cs="Times New Roman"/>
        </w:rPr>
        <w:t xml:space="preserve">on </w:t>
      </w:r>
      <w:r w:rsidR="00993D4F" w:rsidRPr="00993D4F">
        <w:rPr>
          <w:rFonts w:ascii="Times New Roman" w:hAnsi="Times New Roman" w:cs="Times New Roman"/>
        </w:rPr>
        <w:t>riigiteelt nr 25245 Haabsaare-</w:t>
      </w:r>
      <w:proofErr w:type="spellStart"/>
      <w:r w:rsidR="00993D4F" w:rsidRPr="00993D4F">
        <w:rPr>
          <w:rFonts w:ascii="Times New Roman" w:hAnsi="Times New Roman" w:cs="Times New Roman"/>
        </w:rPr>
        <w:t>Saru</w:t>
      </w:r>
      <w:proofErr w:type="spellEnd"/>
      <w:r w:rsidR="00993D4F" w:rsidRPr="00993D4F">
        <w:rPr>
          <w:rFonts w:ascii="Times New Roman" w:hAnsi="Times New Roman" w:cs="Times New Roman"/>
        </w:rPr>
        <w:t xml:space="preserve"> km 10,435 vasakule</w:t>
      </w:r>
      <w:r w:rsidRPr="00EA166C">
        <w:rPr>
          <w:rFonts w:ascii="Times New Roman" w:hAnsi="Times New Roman" w:cs="Times New Roman"/>
        </w:rPr>
        <w:t>.</w:t>
      </w:r>
    </w:p>
    <w:p w14:paraId="71854C22" w14:textId="4918B5A4" w:rsidR="002309FF" w:rsidRPr="006A7BD5" w:rsidRDefault="000F3EB3" w:rsidP="000F3EB3">
      <w:pPr>
        <w:pStyle w:val="Default"/>
        <w:jc w:val="both"/>
        <w:rPr>
          <w:rFonts w:ascii="Times New Roman" w:hAnsi="Times New Roman" w:cs="Times New Roman"/>
        </w:rPr>
      </w:pPr>
      <w:r w:rsidRPr="000F3EB3">
        <w:rPr>
          <w:rFonts w:ascii="Times New Roman" w:hAnsi="Times New Roman" w:cs="Times New Roman"/>
        </w:rPr>
        <w:t>Pohla tee</w:t>
      </w:r>
      <w:r>
        <w:rPr>
          <w:rFonts w:ascii="Times New Roman" w:hAnsi="Times New Roman" w:cs="Times New Roman"/>
        </w:rPr>
        <w:t xml:space="preserve"> u</w:t>
      </w:r>
      <w:r w:rsidRPr="000F3EB3">
        <w:rPr>
          <w:rFonts w:ascii="Times New Roman" w:hAnsi="Times New Roman" w:cs="Times New Roman"/>
        </w:rPr>
        <w:t xml:space="preserve">us </w:t>
      </w:r>
      <w:proofErr w:type="spellStart"/>
      <w:r w:rsidRPr="000F3EB3">
        <w:rPr>
          <w:rFonts w:ascii="Times New Roman" w:hAnsi="Times New Roman" w:cs="Times New Roman"/>
        </w:rPr>
        <w:t>mahasõit</w:t>
      </w:r>
      <w:proofErr w:type="spellEnd"/>
      <w:r w:rsidRPr="000F3EB3">
        <w:rPr>
          <w:rFonts w:ascii="Times New Roman" w:hAnsi="Times New Roman" w:cs="Times New Roman"/>
        </w:rPr>
        <w:t xml:space="preserve"> ehitatakse riigitee nr 25245 Haabsaare-</w:t>
      </w:r>
      <w:proofErr w:type="spellStart"/>
      <w:r w:rsidRPr="000F3EB3">
        <w:rPr>
          <w:rFonts w:ascii="Times New Roman" w:hAnsi="Times New Roman" w:cs="Times New Roman"/>
        </w:rPr>
        <w:t>Saru</w:t>
      </w:r>
      <w:proofErr w:type="spellEnd"/>
      <w:r w:rsidRPr="000F3EB3">
        <w:rPr>
          <w:rFonts w:ascii="Times New Roman" w:hAnsi="Times New Roman" w:cs="Times New Roman"/>
        </w:rPr>
        <w:t xml:space="preserve"> km 10,435 riigiteega täisnurga all. Ristumiskoha ümbritsev maapind on liiva pinnastel, millel on ca 10 cm paksune huumuskiht. Teepeenrad on rohtunud. Kohati asuvad olemasolevad külgkraavid. Olemasolevad truubid ja tehnovõrgud ristumiskohal puuduvad.</w:t>
      </w:r>
    </w:p>
    <w:p w14:paraId="21C6A1E6" w14:textId="0D764848" w:rsidR="002309FF" w:rsidRPr="006A7BD5" w:rsidRDefault="002309FF" w:rsidP="002309FF">
      <w:pPr>
        <w:pStyle w:val="Default"/>
        <w:jc w:val="both"/>
        <w:rPr>
          <w:rFonts w:ascii="Times New Roman" w:hAnsi="Times New Roman" w:cs="Times New Roman"/>
        </w:rPr>
      </w:pPr>
      <w:r w:rsidRPr="006A7BD5">
        <w:rPr>
          <w:rFonts w:ascii="Times New Roman" w:hAnsi="Times New Roman" w:cs="Times New Roman"/>
        </w:rPr>
        <w:t xml:space="preserve">Ristumiskoha </w:t>
      </w:r>
      <w:proofErr w:type="spellStart"/>
      <w:r w:rsidR="008D0FDB" w:rsidRPr="008D0FDB">
        <w:rPr>
          <w:rFonts w:ascii="Times New Roman" w:hAnsi="Times New Roman" w:cs="Times New Roman"/>
        </w:rPr>
        <w:t>pikikalle</w:t>
      </w:r>
      <w:proofErr w:type="spellEnd"/>
      <w:r w:rsidR="008D0FDB" w:rsidRPr="008D0FDB">
        <w:rPr>
          <w:rFonts w:ascii="Times New Roman" w:hAnsi="Times New Roman" w:cs="Times New Roman"/>
        </w:rPr>
        <w:t xml:space="preserve"> Pohla teel on 1,5%. Juurdepääsuteele on ettenähtud kahepoolse põikkaldega 3,0%-</w:t>
      </w:r>
      <w:proofErr w:type="spellStart"/>
      <w:r w:rsidR="008D0FDB" w:rsidRPr="008D0FDB">
        <w:rPr>
          <w:rFonts w:ascii="Times New Roman" w:hAnsi="Times New Roman" w:cs="Times New Roman"/>
        </w:rPr>
        <w:t>ne</w:t>
      </w:r>
      <w:proofErr w:type="spellEnd"/>
      <w:r w:rsidR="008D0FDB" w:rsidRPr="008D0FDB">
        <w:rPr>
          <w:rFonts w:ascii="Times New Roman" w:hAnsi="Times New Roman" w:cs="Times New Roman"/>
        </w:rPr>
        <w:t xml:space="preserve"> kruuskate</w:t>
      </w:r>
      <w:r w:rsidRPr="006A7BD5">
        <w:rPr>
          <w:rFonts w:ascii="Times New Roman" w:hAnsi="Times New Roman" w:cs="Times New Roman"/>
        </w:rPr>
        <w:t>.</w:t>
      </w:r>
    </w:p>
    <w:p w14:paraId="2E220E52" w14:textId="77777777" w:rsidR="002309FF" w:rsidRPr="00F94CF5" w:rsidRDefault="002309FF" w:rsidP="002309FF">
      <w:pPr>
        <w:pStyle w:val="Default"/>
        <w:jc w:val="both"/>
        <w:rPr>
          <w:rFonts w:ascii="Times New Roman" w:hAnsi="Times New Roman" w:cs="Times New Roman"/>
        </w:rPr>
      </w:pPr>
      <w:r w:rsidRPr="00F94CF5">
        <w:rPr>
          <w:rFonts w:ascii="Times New Roman" w:hAnsi="Times New Roman" w:cs="Times New Roman"/>
        </w:rPr>
        <w:t>Juurdepääsuteede kruuskate rajatakse järgmiselt:</w:t>
      </w:r>
    </w:p>
    <w:p w14:paraId="6B8C1D01" w14:textId="77777777" w:rsidR="002309FF" w:rsidRPr="00F94CF5" w:rsidRDefault="002309FF" w:rsidP="002309FF">
      <w:pPr>
        <w:pStyle w:val="Default"/>
        <w:numPr>
          <w:ilvl w:val="0"/>
          <w:numId w:val="34"/>
        </w:numPr>
        <w:jc w:val="both"/>
        <w:rPr>
          <w:rFonts w:ascii="Times New Roman" w:hAnsi="Times New Roman" w:cs="Times New Roman"/>
        </w:rPr>
      </w:pPr>
      <w:r w:rsidRPr="00F94CF5">
        <w:rPr>
          <w:rFonts w:ascii="Times New Roman" w:hAnsi="Times New Roman" w:cs="Times New Roman"/>
        </w:rPr>
        <w:t>Purustatud kruus (</w:t>
      </w:r>
      <w:proofErr w:type="spellStart"/>
      <w:r w:rsidRPr="00F94CF5">
        <w:rPr>
          <w:rFonts w:ascii="Times New Roman" w:hAnsi="Times New Roman" w:cs="Times New Roman"/>
        </w:rPr>
        <w:t>pos</w:t>
      </w:r>
      <w:proofErr w:type="spellEnd"/>
      <w:r w:rsidRPr="00F94CF5">
        <w:rPr>
          <w:rFonts w:ascii="Times New Roman" w:hAnsi="Times New Roman" w:cs="Times New Roman"/>
        </w:rPr>
        <w:t xml:space="preserve"> nr 6) </w:t>
      </w:r>
      <w:r w:rsidRPr="00F94CF5">
        <w:rPr>
          <w:rFonts w:ascii="Times New Roman" w:hAnsi="Times New Roman" w:cs="Times New Roman"/>
        </w:rPr>
        <w:tab/>
      </w:r>
      <w:r w:rsidRPr="00F94CF5">
        <w:rPr>
          <w:rFonts w:ascii="Times New Roman" w:hAnsi="Times New Roman" w:cs="Times New Roman"/>
        </w:rPr>
        <w:tab/>
      </w:r>
      <w:r w:rsidRPr="00F94CF5">
        <w:rPr>
          <w:rFonts w:ascii="Times New Roman" w:hAnsi="Times New Roman" w:cs="Times New Roman"/>
        </w:rPr>
        <w:tab/>
      </w:r>
      <w:r w:rsidRPr="00F94CF5">
        <w:rPr>
          <w:rFonts w:ascii="Times New Roman" w:hAnsi="Times New Roman" w:cs="Times New Roman"/>
        </w:rPr>
        <w:tab/>
        <w:t>h=12cm</w:t>
      </w:r>
    </w:p>
    <w:p w14:paraId="7941988F" w14:textId="77777777" w:rsidR="002309FF" w:rsidRPr="00F94CF5" w:rsidRDefault="002309FF" w:rsidP="002309FF">
      <w:pPr>
        <w:pStyle w:val="Default"/>
        <w:numPr>
          <w:ilvl w:val="0"/>
          <w:numId w:val="34"/>
        </w:numPr>
        <w:jc w:val="both"/>
        <w:rPr>
          <w:rFonts w:ascii="Times New Roman" w:hAnsi="Times New Roman" w:cs="Times New Roman"/>
        </w:rPr>
      </w:pPr>
      <w:bookmarkStart w:id="10" w:name="_Hlk150177695"/>
      <w:r w:rsidRPr="00F94CF5">
        <w:rPr>
          <w:rFonts w:ascii="Times New Roman" w:hAnsi="Times New Roman" w:cs="Times New Roman"/>
        </w:rPr>
        <w:t>Sorteeritud kruus (</w:t>
      </w:r>
      <w:proofErr w:type="spellStart"/>
      <w:r w:rsidRPr="00F94CF5">
        <w:rPr>
          <w:rFonts w:ascii="Times New Roman" w:hAnsi="Times New Roman" w:cs="Times New Roman"/>
        </w:rPr>
        <w:t>pos</w:t>
      </w:r>
      <w:proofErr w:type="spellEnd"/>
      <w:r w:rsidRPr="00F94CF5">
        <w:rPr>
          <w:rFonts w:ascii="Times New Roman" w:hAnsi="Times New Roman" w:cs="Times New Roman"/>
        </w:rPr>
        <w:t xml:space="preserve"> nr 4) </w:t>
      </w:r>
      <w:r w:rsidRPr="00F94CF5">
        <w:rPr>
          <w:rFonts w:ascii="Times New Roman" w:hAnsi="Times New Roman" w:cs="Times New Roman"/>
        </w:rPr>
        <w:tab/>
      </w:r>
      <w:r w:rsidRPr="00F94CF5">
        <w:rPr>
          <w:rFonts w:ascii="Times New Roman" w:hAnsi="Times New Roman" w:cs="Times New Roman"/>
        </w:rPr>
        <w:tab/>
      </w:r>
      <w:r w:rsidRPr="00F94CF5">
        <w:rPr>
          <w:rFonts w:ascii="Times New Roman" w:hAnsi="Times New Roman" w:cs="Times New Roman"/>
        </w:rPr>
        <w:tab/>
      </w:r>
      <w:r w:rsidRPr="00F94CF5">
        <w:rPr>
          <w:rFonts w:ascii="Times New Roman" w:hAnsi="Times New Roman" w:cs="Times New Roman"/>
        </w:rPr>
        <w:tab/>
        <w:t>h=</w:t>
      </w:r>
      <w:r w:rsidRPr="00F94CF5">
        <w:rPr>
          <w:rFonts w:ascii="Times New Roman" w:hAnsi="Times New Roman" w:cs="Times New Roman"/>
          <w:vertAlign w:val="subscript"/>
        </w:rPr>
        <w:t>min</w:t>
      </w:r>
      <w:r w:rsidRPr="00F94CF5">
        <w:rPr>
          <w:rFonts w:ascii="Times New Roman" w:hAnsi="Times New Roman" w:cs="Times New Roman"/>
        </w:rPr>
        <w:t>20cm</w:t>
      </w:r>
    </w:p>
    <w:bookmarkEnd w:id="10"/>
    <w:p w14:paraId="6486A70C" w14:textId="77777777" w:rsidR="002309FF" w:rsidRPr="00F94CF5" w:rsidRDefault="002309FF" w:rsidP="002309FF">
      <w:pPr>
        <w:pStyle w:val="Default"/>
        <w:numPr>
          <w:ilvl w:val="0"/>
          <w:numId w:val="34"/>
        </w:numPr>
        <w:jc w:val="both"/>
        <w:rPr>
          <w:rFonts w:ascii="Times New Roman" w:hAnsi="Times New Roman" w:cs="Times New Roman"/>
        </w:rPr>
      </w:pPr>
      <w:r w:rsidRPr="00F94CF5">
        <w:rPr>
          <w:rFonts w:ascii="Times New Roman" w:hAnsi="Times New Roman" w:cs="Times New Roman"/>
        </w:rPr>
        <w:t xml:space="preserve">Geotekstiil (Deklareeritud tõmbetugevus MD/CMD ≥20 </w:t>
      </w:r>
      <w:proofErr w:type="spellStart"/>
      <w:r w:rsidRPr="00F94CF5">
        <w:rPr>
          <w:rFonts w:ascii="Times New Roman" w:hAnsi="Times New Roman" w:cs="Times New Roman"/>
        </w:rPr>
        <w:t>kN</w:t>
      </w:r>
      <w:proofErr w:type="spellEnd"/>
      <w:r w:rsidRPr="00F94CF5">
        <w:rPr>
          <w:rFonts w:ascii="Times New Roman" w:hAnsi="Times New Roman" w:cs="Times New Roman"/>
        </w:rPr>
        <w:t>/m, 5,0 m lai, mittekootud)</w:t>
      </w:r>
    </w:p>
    <w:p w14:paraId="1CC3765E" w14:textId="77777777" w:rsidR="002309FF" w:rsidRPr="00F94CF5" w:rsidRDefault="002309FF" w:rsidP="002309FF">
      <w:pPr>
        <w:pStyle w:val="Default"/>
        <w:numPr>
          <w:ilvl w:val="0"/>
          <w:numId w:val="34"/>
        </w:numPr>
        <w:jc w:val="both"/>
        <w:rPr>
          <w:rFonts w:ascii="Times New Roman" w:hAnsi="Times New Roman" w:cs="Times New Roman"/>
        </w:rPr>
      </w:pPr>
      <w:r w:rsidRPr="00F94CF5">
        <w:rPr>
          <w:rFonts w:ascii="Times New Roman" w:hAnsi="Times New Roman" w:cs="Times New Roman"/>
        </w:rPr>
        <w:t>Täitepinnas (</w:t>
      </w:r>
      <w:proofErr w:type="spellStart"/>
      <w:r w:rsidRPr="00F94CF5">
        <w:rPr>
          <w:rFonts w:ascii="Times New Roman" w:hAnsi="Times New Roman" w:cs="Times New Roman"/>
        </w:rPr>
        <w:t>dreenivus</w:t>
      </w:r>
      <w:proofErr w:type="spellEnd"/>
      <w:r w:rsidRPr="00F94CF5">
        <w:rPr>
          <w:rFonts w:ascii="Times New Roman" w:hAnsi="Times New Roman" w:cs="Times New Roman"/>
        </w:rPr>
        <w:t xml:space="preserve"> minimaalselt 0,5m/</w:t>
      </w:r>
      <w:proofErr w:type="spellStart"/>
      <w:r w:rsidRPr="00F94CF5">
        <w:rPr>
          <w:rFonts w:ascii="Times New Roman" w:hAnsi="Times New Roman" w:cs="Times New Roman"/>
        </w:rPr>
        <w:t>ööp</w:t>
      </w:r>
      <w:proofErr w:type="spellEnd"/>
      <w:r w:rsidRPr="00F94CF5">
        <w:rPr>
          <w:rFonts w:ascii="Times New Roman" w:hAnsi="Times New Roman" w:cs="Times New Roman"/>
        </w:rPr>
        <w:t xml:space="preserve">) </w:t>
      </w:r>
      <w:r w:rsidRPr="00F94CF5">
        <w:rPr>
          <w:rFonts w:ascii="Times New Roman" w:hAnsi="Times New Roman" w:cs="Times New Roman"/>
        </w:rPr>
        <w:tab/>
        <w:t>h=</w:t>
      </w:r>
      <w:r w:rsidRPr="00F94CF5">
        <w:rPr>
          <w:rFonts w:ascii="Times New Roman" w:hAnsi="Times New Roman" w:cs="Times New Roman"/>
          <w:vertAlign w:val="subscript"/>
        </w:rPr>
        <w:t>min</w:t>
      </w:r>
      <w:r w:rsidRPr="00F94CF5">
        <w:rPr>
          <w:rFonts w:ascii="Times New Roman" w:hAnsi="Times New Roman" w:cs="Times New Roman"/>
        </w:rPr>
        <w:t>20cm</w:t>
      </w:r>
    </w:p>
    <w:p w14:paraId="11A0A30F" w14:textId="77777777" w:rsidR="002309FF" w:rsidRPr="00F94CF5" w:rsidRDefault="002309FF" w:rsidP="002309FF">
      <w:pPr>
        <w:pStyle w:val="Default"/>
        <w:numPr>
          <w:ilvl w:val="0"/>
          <w:numId w:val="34"/>
        </w:numPr>
        <w:jc w:val="both"/>
        <w:rPr>
          <w:rFonts w:ascii="Times New Roman" w:hAnsi="Times New Roman" w:cs="Times New Roman"/>
        </w:rPr>
      </w:pPr>
      <w:r w:rsidRPr="00F94CF5">
        <w:rPr>
          <w:rFonts w:ascii="Times New Roman" w:hAnsi="Times New Roman" w:cs="Times New Roman"/>
        </w:rPr>
        <w:t>Aluspinnas – liiv/liivsavi</w:t>
      </w:r>
    </w:p>
    <w:p w14:paraId="39ADCDC2" w14:textId="77777777" w:rsidR="00CD02D7" w:rsidRPr="00381FAD" w:rsidRDefault="00CD02D7" w:rsidP="003D6F81">
      <w:pPr>
        <w:suppressAutoHyphens w:val="0"/>
        <w:autoSpaceDE w:val="0"/>
        <w:autoSpaceDN w:val="0"/>
        <w:adjustRightInd w:val="0"/>
        <w:jc w:val="both"/>
        <w:rPr>
          <w:highlight w:val="yellow"/>
        </w:rPr>
      </w:pPr>
    </w:p>
    <w:p w14:paraId="28B69112" w14:textId="1EA35E4C" w:rsidR="000D0797" w:rsidRPr="00381FAD" w:rsidRDefault="000D0797" w:rsidP="000D0797">
      <w:pPr>
        <w:suppressAutoHyphens w:val="0"/>
        <w:autoSpaceDE w:val="0"/>
        <w:autoSpaceDN w:val="0"/>
        <w:adjustRightInd w:val="0"/>
        <w:jc w:val="both"/>
      </w:pPr>
      <w:r w:rsidRPr="00381FAD">
        <w:t>Ristumiskoh</w:t>
      </w:r>
      <w:r w:rsidR="0034174F">
        <w:t>t</w:t>
      </w:r>
      <w:r w:rsidRPr="00381FAD">
        <w:t>a</w:t>
      </w:r>
      <w:r w:rsidR="0034174F">
        <w:t>de</w:t>
      </w:r>
      <w:r w:rsidRPr="00381FAD">
        <w:t>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381FAD" w:rsidRDefault="000D0797" w:rsidP="000D0797">
      <w:pPr>
        <w:suppressAutoHyphens w:val="0"/>
        <w:autoSpaceDE w:val="0"/>
        <w:autoSpaceDN w:val="0"/>
        <w:adjustRightInd w:val="0"/>
        <w:jc w:val="both"/>
      </w:pPr>
    </w:p>
    <w:p w14:paraId="1D368C17" w14:textId="77777777" w:rsidR="000D0797" w:rsidRPr="00F36A39" w:rsidRDefault="000D0797" w:rsidP="000D0797">
      <w:pPr>
        <w:suppressAutoHyphens w:val="0"/>
        <w:autoSpaceDE w:val="0"/>
        <w:autoSpaceDN w:val="0"/>
        <w:adjustRightInd w:val="0"/>
        <w:jc w:val="both"/>
      </w:pPr>
      <w:r w:rsidRPr="00381FAD">
        <w:t>Ehitusobjektil peab kogu ehituse aja olema tagatud ajakohane ajutine liikluskorraldus vastavalt teostatavatele töödele tuleb paigaldada teedele ajutised liiklusmärgid nr 158 „Teetööd“, nr 331 „Sissesõidu keeld”, nr 552 „</w:t>
      </w:r>
      <w:proofErr w:type="spellStart"/>
      <w:r w:rsidRPr="00381FAD">
        <w:t>Umbtee</w:t>
      </w:r>
      <w:proofErr w:type="spellEnd"/>
      <w:r w:rsidRPr="00381FAD">
        <w:t xml:space="preserve">” ja avalikult kasutatavatel teedel tööde tegemiseks nõutavad liiklusskeemi kohased märgid ning lisaks kõik muud juhtumi põhised vajalikud </w:t>
      </w:r>
      <w:r w:rsidRPr="00F36A39">
        <w:t xml:space="preserve">ajutised liiklusmärgid; </w:t>
      </w:r>
    </w:p>
    <w:p w14:paraId="50A91696" w14:textId="77777777" w:rsidR="000D0797" w:rsidRPr="00F36A39" w:rsidRDefault="000D0797" w:rsidP="000D0797">
      <w:pPr>
        <w:suppressAutoHyphens w:val="0"/>
        <w:autoSpaceDE w:val="0"/>
        <w:autoSpaceDN w:val="0"/>
        <w:adjustRightInd w:val="0"/>
        <w:jc w:val="both"/>
        <w:rPr>
          <w:lang w:eastAsia="et-EE"/>
        </w:rPr>
      </w:pPr>
    </w:p>
    <w:p w14:paraId="10EC5B7A" w14:textId="77777777" w:rsidR="00226F32" w:rsidRPr="00F36A39" w:rsidRDefault="00226F32" w:rsidP="00226F32">
      <w:pPr>
        <w:suppressAutoHyphens w:val="0"/>
        <w:autoSpaceDE w:val="0"/>
        <w:autoSpaceDN w:val="0"/>
        <w:adjustRightInd w:val="0"/>
        <w:jc w:val="both"/>
        <w:rPr>
          <w:color w:val="FF0000"/>
          <w:u w:val="single"/>
          <w:lang w:eastAsia="et-EE"/>
        </w:rPr>
      </w:pPr>
      <w:bookmarkStart w:id="11" w:name="_Hlk88829334"/>
      <w:r w:rsidRPr="00F36A39">
        <w:rPr>
          <w:color w:val="FF0000"/>
          <w:u w:val="single"/>
          <w:lang w:eastAsia="et-EE"/>
        </w:rPr>
        <w:t>Hankes tehtud muudatused võrreldes projektiga:</w:t>
      </w:r>
    </w:p>
    <w:p w14:paraId="567E039A" w14:textId="77777777" w:rsidR="00226F32" w:rsidRPr="00F36A39" w:rsidRDefault="00226F32" w:rsidP="00226F32">
      <w:pPr>
        <w:suppressAutoHyphens w:val="0"/>
        <w:autoSpaceDE w:val="0"/>
        <w:autoSpaceDN w:val="0"/>
        <w:adjustRightInd w:val="0"/>
        <w:jc w:val="both"/>
        <w:rPr>
          <w:color w:val="FF0000"/>
          <w:lang w:eastAsia="et-EE"/>
        </w:rPr>
      </w:pPr>
      <w:r w:rsidRPr="00F36A39">
        <w:rPr>
          <w:color w:val="FF0000"/>
          <w:lang w:eastAsia="et-EE"/>
        </w:rPr>
        <w:t>Ehituses kasutatakse erinevalt projektis toodud järgmisi erisusi:</w:t>
      </w:r>
    </w:p>
    <w:p w14:paraId="3B5D2091" w14:textId="717C9943"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F36A39">
        <w:rPr>
          <w:color w:val="FF0000"/>
          <w:lang w:eastAsia="et-EE"/>
        </w:rPr>
        <w:t xml:space="preserve">Projektis toodud </w:t>
      </w:r>
      <w:bookmarkEnd w:id="12"/>
      <w:r w:rsidRPr="00F36A39">
        <w:rPr>
          <w:color w:val="FF0000"/>
          <w:lang w:eastAsia="et-EE"/>
        </w:rPr>
        <w:t>truubi otsakute ehitamisel</w:t>
      </w:r>
      <w:bookmarkEnd w:id="11"/>
      <w:r w:rsidRPr="00F36A39">
        <w:rPr>
          <w:color w:val="FF0000"/>
          <w:lang w:eastAsia="et-EE"/>
        </w:rPr>
        <w:t>, nõlvade kindlustamisel jm. võib kasutada ainult erosioonitõkke matti, mis koosneb 100% kookoskiududest (350 g/m</w:t>
      </w:r>
      <w:r w:rsidRPr="00F36A39">
        <w:rPr>
          <w:color w:val="FF0000"/>
          <w:vertAlign w:val="superscript"/>
          <w:lang w:eastAsia="et-EE"/>
        </w:rPr>
        <w:t>2</w:t>
      </w:r>
      <w:r w:rsidRPr="00F36A39">
        <w:rPr>
          <w:color w:val="FF0000"/>
          <w:lang w:eastAsia="et-EE"/>
        </w:rPr>
        <w:t xml:space="preserve">) ja mille siduselemendiks on </w:t>
      </w:r>
      <w:proofErr w:type="spellStart"/>
      <w:r w:rsidRPr="00F36A39">
        <w:rPr>
          <w:color w:val="FF0000"/>
          <w:lang w:eastAsia="et-EE"/>
        </w:rPr>
        <w:t>jute</w:t>
      </w:r>
      <w:proofErr w:type="spellEnd"/>
      <w:r w:rsidRPr="00F36A39">
        <w:rPr>
          <w:color w:val="FF0000"/>
          <w:lang w:eastAsia="et-EE"/>
        </w:rPr>
        <w:t xml:space="preserve"> nöör/võrk</w:t>
      </w:r>
      <w:r w:rsidR="00851786">
        <w:rPr>
          <w:color w:val="FF0000"/>
          <w:lang w:eastAsia="et-EE"/>
        </w:rPr>
        <w:t xml:space="preserve"> või samaväärne</w:t>
      </w:r>
      <w:r w:rsidRPr="00F36A39">
        <w:rPr>
          <w:color w:val="FF0000"/>
          <w:lang w:eastAsia="et-EE"/>
        </w:rPr>
        <w:t xml:space="preserve">. Kasutatav erosioonitõkke matti peab koosnema 100% biolagunevast materjalist, mille eluiga on vähemalt 2 aastat. </w:t>
      </w:r>
      <w:r w:rsidRPr="00F36A39">
        <w:rPr>
          <w:b/>
          <w:bCs/>
          <w:color w:val="FF0000"/>
          <w:lang w:eastAsia="et-EE"/>
        </w:rPr>
        <w:t xml:space="preserve">Erosioonitõkke matid, mis sisaldavad </w:t>
      </w:r>
      <w:r w:rsidRPr="00F36A39">
        <w:rPr>
          <w:b/>
          <w:bCs/>
          <w:color w:val="FF0000"/>
          <w:u w:val="single"/>
          <w:lang w:eastAsia="et-EE"/>
        </w:rPr>
        <w:t>plastist sidusnööre/võrkusid on keelatud.</w:t>
      </w:r>
    </w:p>
    <w:p w14:paraId="7EB71CC2"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36A39">
        <w:rPr>
          <w:color w:val="FF0000"/>
          <w:lang w:eastAsia="et-EE"/>
        </w:rPr>
        <w:t xml:space="preserve">Otsakute ja nõlvade kindlustamisel võib kasutada </w:t>
      </w:r>
      <w:proofErr w:type="spellStart"/>
      <w:r w:rsidRPr="00F36A39">
        <w:rPr>
          <w:color w:val="FF0000"/>
          <w:lang w:eastAsia="et-EE"/>
        </w:rPr>
        <w:t>hüdrokülvi</w:t>
      </w:r>
      <w:proofErr w:type="spellEnd"/>
      <w:r w:rsidRPr="00F36A39">
        <w:rPr>
          <w:color w:val="FF0000"/>
          <w:lang w:eastAsia="et-EE"/>
        </w:rPr>
        <w:t>, kuid see peab olema teostatud</w:t>
      </w:r>
      <w:r w:rsidRPr="00F36A39">
        <w:rPr>
          <w:b/>
          <w:bCs/>
          <w:color w:val="FF0000"/>
          <w:lang w:eastAsia="et-EE"/>
        </w:rPr>
        <w:t xml:space="preserve"> </w:t>
      </w:r>
      <w:r w:rsidRPr="00F36A39">
        <w:rPr>
          <w:b/>
          <w:bCs/>
          <w:color w:val="FF0000"/>
          <w:u w:val="single"/>
          <w:lang w:eastAsia="et-EE"/>
        </w:rPr>
        <w:t>50 päeva</w:t>
      </w:r>
      <w:r w:rsidRPr="00F36A39">
        <w:rPr>
          <w:b/>
          <w:bCs/>
          <w:color w:val="FF0000"/>
          <w:lang w:eastAsia="et-EE"/>
        </w:rPr>
        <w:t xml:space="preserve"> </w:t>
      </w:r>
      <w:r w:rsidRPr="00F36A39">
        <w:rPr>
          <w:color w:val="FF0000"/>
          <w:lang w:eastAsia="et-EE"/>
        </w:rPr>
        <w:t>enne ehituse lõpptähtaega ja ehituse üle andes peab otsakul/kindlustusel</w:t>
      </w:r>
      <w:r w:rsidRPr="00F36A39">
        <w:rPr>
          <w:b/>
          <w:bCs/>
          <w:color w:val="FF0000"/>
          <w:lang w:eastAsia="et-EE"/>
        </w:rPr>
        <w:t xml:space="preserve"> </w:t>
      </w:r>
      <w:r w:rsidRPr="00F36A39">
        <w:rPr>
          <w:b/>
          <w:bCs/>
          <w:color w:val="FF0000"/>
          <w:u w:val="single"/>
          <w:lang w:eastAsia="et-EE"/>
        </w:rPr>
        <w:t>kasvama ühtlane elujõuline haljastus.</w:t>
      </w:r>
    </w:p>
    <w:p w14:paraId="51D7469F"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F36A39">
        <w:rPr>
          <w:color w:val="FF0000"/>
          <w:lang w:eastAsia="et-EE"/>
        </w:rPr>
        <w:t xml:space="preserve">Projektis toodud truubi otsakute ja kivikindlustuste ehitamisel </w:t>
      </w:r>
      <w:r w:rsidRPr="00F36A39">
        <w:rPr>
          <w:b/>
          <w:bCs/>
          <w:color w:val="FF0000"/>
          <w:u w:val="single"/>
          <w:lang w:eastAsia="et-EE"/>
        </w:rPr>
        <w:t>on keelatud geotekstiilide kasutamine</w:t>
      </w:r>
      <w:r w:rsidRPr="00F36A39">
        <w:rPr>
          <w:color w:val="FF0000"/>
          <w:lang w:eastAsia="et-EE"/>
        </w:rPr>
        <w:t xml:space="preserve"> kivikindlustuste kivide all.</w:t>
      </w:r>
    </w:p>
    <w:p w14:paraId="0810CC3C" w14:textId="77777777" w:rsidR="00AF3A10" w:rsidRPr="00F36A39" w:rsidRDefault="00AF3A10" w:rsidP="000D0797">
      <w:pPr>
        <w:suppressAutoHyphens w:val="0"/>
        <w:autoSpaceDE w:val="0"/>
        <w:autoSpaceDN w:val="0"/>
        <w:adjustRightInd w:val="0"/>
        <w:jc w:val="both"/>
        <w:rPr>
          <w:lang w:eastAsia="et-EE"/>
        </w:rPr>
      </w:pPr>
    </w:p>
    <w:p w14:paraId="7A7164A9" w14:textId="5410A66F" w:rsidR="005E2201" w:rsidRPr="00357013" w:rsidRDefault="005E2201" w:rsidP="008D0A7B">
      <w:pPr>
        <w:jc w:val="both"/>
      </w:pPr>
      <w:r w:rsidRPr="00F36A39">
        <w:t xml:space="preserve">Töö </w:t>
      </w:r>
      <w:r w:rsidR="00680CF2" w:rsidRPr="00F36A39">
        <w:t>teh</w:t>
      </w:r>
      <w:r w:rsidR="00773151" w:rsidRPr="00F36A39">
        <w:t>n</w:t>
      </w:r>
      <w:r w:rsidR="00680CF2" w:rsidRPr="00F36A39">
        <w:t xml:space="preserve">iliseks </w:t>
      </w:r>
      <w:r w:rsidRPr="00F36A39">
        <w:t xml:space="preserve">aluseks on </w:t>
      </w:r>
      <w:r w:rsidR="00DD7136">
        <w:rPr>
          <w:b/>
          <w:bCs/>
        </w:rPr>
        <w:t>Maatervendus</w:t>
      </w:r>
      <w:r w:rsidR="00FF608B">
        <w:rPr>
          <w:b/>
          <w:bCs/>
        </w:rPr>
        <w:t xml:space="preserve"> OÜ</w:t>
      </w:r>
      <w:r w:rsidR="0049418C" w:rsidRPr="00C74124">
        <w:rPr>
          <w:b/>
          <w:bCs/>
        </w:rPr>
        <w:t xml:space="preserve"> </w:t>
      </w:r>
      <w:r w:rsidR="0049418C" w:rsidRPr="00C74124">
        <w:t>poolt koostatud „</w:t>
      </w:r>
      <w:r w:rsidR="00DD7136" w:rsidRPr="00DD7136">
        <w:t>Ubajärve ja Suurelaane teede ehit</w:t>
      </w:r>
      <w:r w:rsidR="00DD7136">
        <w:t>u</w:t>
      </w:r>
      <w:r w:rsidR="007F491E">
        <w:t>s</w:t>
      </w:r>
      <w:r w:rsidR="0049418C" w:rsidRPr="00C74124">
        <w:t>projekt</w:t>
      </w:r>
      <w:r w:rsidR="007F491E">
        <w:t xml:space="preserve"> V02</w:t>
      </w:r>
      <w:r w:rsidR="0049418C" w:rsidRPr="00C74124">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w:t>
      </w:r>
      <w:r w:rsidRPr="009459D4">
        <w:lastRenderedPageBreak/>
        <w:t>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F35ED18" w:rsidR="005E2201" w:rsidRPr="002E4E98" w:rsidRDefault="005E2201" w:rsidP="00A445AE">
      <w:pPr>
        <w:jc w:val="both"/>
        <w:rPr>
          <w:color w:val="000000"/>
        </w:rPr>
      </w:pPr>
      <w:r w:rsidRPr="002E4E98">
        <w:rPr>
          <w:color w:val="000000"/>
        </w:rPr>
        <w:t xml:space="preserve">Objektiga on võimalik tutvuda: metsaparandaja </w:t>
      </w:r>
      <w:r w:rsidR="005E2CE0" w:rsidRPr="000F4802">
        <w:t xml:space="preserve">Meris Süsta, tel: 5064594, e-mail: </w:t>
      </w:r>
      <w:hyperlink r:id="rId10" w:history="1">
        <w:r w:rsidR="005E2CE0" w:rsidRPr="000F4802">
          <w:rPr>
            <w:rStyle w:val="Hperlink"/>
          </w:rPr>
          <w:t>meris.susta@rmk.ee</w:t>
        </w:r>
      </w:hyperlink>
      <w:r w:rsidR="000833E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67354E03" w14:textId="77777777" w:rsidR="00187161" w:rsidRDefault="00617BE4" w:rsidP="00617BE4">
      <w:pPr>
        <w:tabs>
          <w:tab w:val="left" w:pos="567"/>
        </w:tabs>
        <w:jc w:val="both"/>
      </w:pPr>
      <w:r>
        <w:t>7.2.</w:t>
      </w:r>
      <w:r>
        <w:tab/>
      </w:r>
      <w:r w:rsidR="00187161" w:rsidRPr="00187161">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4C39F9E9"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6220" w14:textId="77777777" w:rsidR="002445BE" w:rsidRDefault="002445BE">
      <w:r>
        <w:separator/>
      </w:r>
    </w:p>
  </w:endnote>
  <w:endnote w:type="continuationSeparator" w:id="0">
    <w:p w14:paraId="4732EF85" w14:textId="77777777" w:rsidR="002445BE" w:rsidRDefault="0024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D3A0C" w14:textId="77777777" w:rsidR="002445BE" w:rsidRDefault="002445BE">
      <w:r>
        <w:separator/>
      </w:r>
    </w:p>
  </w:footnote>
  <w:footnote w:type="continuationSeparator" w:id="0">
    <w:p w14:paraId="19E62C0F" w14:textId="77777777" w:rsidR="002445BE" w:rsidRDefault="00244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B8A67C3" w:rsidR="00E15B6A" w:rsidRPr="00DB67AA" w:rsidRDefault="00A310DA" w:rsidP="005B62D1">
    <w:pPr>
      <w:rPr>
        <w:bCs/>
        <w:i/>
      </w:rPr>
    </w:pPr>
    <w:r w:rsidRPr="00A310DA">
      <w:rPr>
        <w:bCs/>
        <w:i/>
      </w:rPr>
      <w:t>Ubajärve ja Suurelaane teede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10201FC"/>
    <w:multiLevelType w:val="hybridMultilevel"/>
    <w:tmpl w:val="96A6C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83707CE"/>
    <w:multiLevelType w:val="hybridMultilevel"/>
    <w:tmpl w:val="0BC4C92A"/>
    <w:lvl w:ilvl="0" w:tplc="B96AB8B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27722A3"/>
    <w:multiLevelType w:val="hybridMultilevel"/>
    <w:tmpl w:val="F8DA89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C74F9C"/>
    <w:multiLevelType w:val="hybridMultilevel"/>
    <w:tmpl w:val="C922C0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D19403D"/>
    <w:multiLevelType w:val="hybridMultilevel"/>
    <w:tmpl w:val="F932A62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8C05A8F"/>
    <w:multiLevelType w:val="hybridMultilevel"/>
    <w:tmpl w:val="8FE4B092"/>
    <w:lvl w:ilvl="0" w:tplc="E02C803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EC00315"/>
    <w:multiLevelType w:val="hybridMultilevel"/>
    <w:tmpl w:val="9528A93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7"/>
  </w:num>
  <w:num w:numId="4" w16cid:durableId="288512512">
    <w:abstractNumId w:val="29"/>
  </w:num>
  <w:num w:numId="5" w16cid:durableId="358094909">
    <w:abstractNumId w:val="8"/>
  </w:num>
  <w:num w:numId="6" w16cid:durableId="1004746632">
    <w:abstractNumId w:val="11"/>
  </w:num>
  <w:num w:numId="7" w16cid:durableId="101993393">
    <w:abstractNumId w:val="41"/>
  </w:num>
  <w:num w:numId="8" w16cid:durableId="2040811496">
    <w:abstractNumId w:val="20"/>
  </w:num>
  <w:num w:numId="9" w16cid:durableId="1753619410">
    <w:abstractNumId w:val="39"/>
  </w:num>
  <w:num w:numId="10" w16cid:durableId="1362583618">
    <w:abstractNumId w:val="10"/>
  </w:num>
  <w:num w:numId="11" w16cid:durableId="1069689841">
    <w:abstractNumId w:val="42"/>
  </w:num>
  <w:num w:numId="12" w16cid:durableId="439836798">
    <w:abstractNumId w:val="6"/>
  </w:num>
  <w:num w:numId="13" w16cid:durableId="327172847">
    <w:abstractNumId w:val="7"/>
  </w:num>
  <w:num w:numId="14" w16cid:durableId="1574198072">
    <w:abstractNumId w:val="26"/>
  </w:num>
  <w:num w:numId="15" w16cid:durableId="196504387">
    <w:abstractNumId w:val="23"/>
  </w:num>
  <w:num w:numId="16" w16cid:durableId="574244910">
    <w:abstractNumId w:val="33"/>
  </w:num>
  <w:num w:numId="17" w16cid:durableId="2131779209">
    <w:abstractNumId w:val="36"/>
  </w:num>
  <w:num w:numId="18" w16cid:durableId="1771395342">
    <w:abstractNumId w:val="22"/>
  </w:num>
  <w:num w:numId="19" w16cid:durableId="921915345">
    <w:abstractNumId w:val="21"/>
  </w:num>
  <w:num w:numId="20" w16cid:durableId="2012752115">
    <w:abstractNumId w:val="14"/>
  </w:num>
  <w:num w:numId="21" w16cid:durableId="258801946">
    <w:abstractNumId w:val="38"/>
  </w:num>
  <w:num w:numId="22" w16cid:durableId="266734754">
    <w:abstractNumId w:val="19"/>
  </w:num>
  <w:num w:numId="23" w16cid:durableId="932590600">
    <w:abstractNumId w:val="9"/>
  </w:num>
  <w:num w:numId="24" w16cid:durableId="560675334">
    <w:abstractNumId w:val="17"/>
  </w:num>
  <w:num w:numId="25" w16cid:durableId="1136918755">
    <w:abstractNumId w:val="18"/>
  </w:num>
  <w:num w:numId="26" w16cid:durableId="606884767">
    <w:abstractNumId w:val="25"/>
  </w:num>
  <w:num w:numId="27" w16cid:durableId="1588539929">
    <w:abstractNumId w:val="37"/>
  </w:num>
  <w:num w:numId="28" w16cid:durableId="443236166">
    <w:abstractNumId w:val="4"/>
  </w:num>
  <w:num w:numId="29" w16cid:durableId="2118914007">
    <w:abstractNumId w:val="30"/>
  </w:num>
  <w:num w:numId="30" w16cid:durableId="982849756">
    <w:abstractNumId w:val="5"/>
  </w:num>
  <w:num w:numId="31" w16cid:durableId="1326085796">
    <w:abstractNumId w:val="12"/>
  </w:num>
  <w:num w:numId="32" w16cid:durableId="1750612509">
    <w:abstractNumId w:val="13"/>
  </w:num>
  <w:num w:numId="33" w16cid:durableId="2046707438">
    <w:abstractNumId w:val="40"/>
  </w:num>
  <w:num w:numId="34" w16cid:durableId="2105610223">
    <w:abstractNumId w:val="28"/>
  </w:num>
  <w:num w:numId="35" w16cid:durableId="1733625886">
    <w:abstractNumId w:val="15"/>
  </w:num>
  <w:num w:numId="36" w16cid:durableId="985355325">
    <w:abstractNumId w:val="34"/>
  </w:num>
  <w:num w:numId="37" w16cid:durableId="1819108146">
    <w:abstractNumId w:val="35"/>
  </w:num>
  <w:num w:numId="38" w16cid:durableId="331952560">
    <w:abstractNumId w:val="31"/>
  </w:num>
  <w:num w:numId="39" w16cid:durableId="643967567">
    <w:abstractNumId w:val="16"/>
  </w:num>
  <w:num w:numId="40" w16cid:durableId="419528478">
    <w:abstractNumId w:val="32"/>
  </w:num>
  <w:num w:numId="41" w16cid:durableId="1092631186">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3945"/>
    <w:rsid w:val="00023D0B"/>
    <w:rsid w:val="00024BD2"/>
    <w:rsid w:val="00024CE0"/>
    <w:rsid w:val="00024D65"/>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6165"/>
    <w:rsid w:val="00057484"/>
    <w:rsid w:val="00057D9E"/>
    <w:rsid w:val="00060839"/>
    <w:rsid w:val="00060F78"/>
    <w:rsid w:val="000617E7"/>
    <w:rsid w:val="00062902"/>
    <w:rsid w:val="00062A26"/>
    <w:rsid w:val="00062E81"/>
    <w:rsid w:val="00063C5E"/>
    <w:rsid w:val="00063D60"/>
    <w:rsid w:val="00063FCA"/>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67B"/>
    <w:rsid w:val="00076FF3"/>
    <w:rsid w:val="0007781E"/>
    <w:rsid w:val="00081542"/>
    <w:rsid w:val="00081C19"/>
    <w:rsid w:val="000821A8"/>
    <w:rsid w:val="0008263A"/>
    <w:rsid w:val="00083119"/>
    <w:rsid w:val="000833E8"/>
    <w:rsid w:val="0008346C"/>
    <w:rsid w:val="00083D3E"/>
    <w:rsid w:val="000851A8"/>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31D9"/>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10E61"/>
    <w:rsid w:val="00111E0A"/>
    <w:rsid w:val="00111F16"/>
    <w:rsid w:val="00113373"/>
    <w:rsid w:val="00113C80"/>
    <w:rsid w:val="00113E29"/>
    <w:rsid w:val="00113F93"/>
    <w:rsid w:val="001141F4"/>
    <w:rsid w:val="00114453"/>
    <w:rsid w:val="00114612"/>
    <w:rsid w:val="0011534C"/>
    <w:rsid w:val="001158A8"/>
    <w:rsid w:val="00115A20"/>
    <w:rsid w:val="001165A0"/>
    <w:rsid w:val="00116E23"/>
    <w:rsid w:val="001201D4"/>
    <w:rsid w:val="001217B9"/>
    <w:rsid w:val="00123C2C"/>
    <w:rsid w:val="001241AE"/>
    <w:rsid w:val="00124A32"/>
    <w:rsid w:val="00124C56"/>
    <w:rsid w:val="00125999"/>
    <w:rsid w:val="00125E04"/>
    <w:rsid w:val="00126CB8"/>
    <w:rsid w:val="00127C07"/>
    <w:rsid w:val="00127D93"/>
    <w:rsid w:val="00130B40"/>
    <w:rsid w:val="0013141B"/>
    <w:rsid w:val="0013226C"/>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C40"/>
    <w:rsid w:val="001508C2"/>
    <w:rsid w:val="00150B91"/>
    <w:rsid w:val="00151F23"/>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1"/>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15B"/>
    <w:rsid w:val="001B1D1F"/>
    <w:rsid w:val="001B20F1"/>
    <w:rsid w:val="001B27BC"/>
    <w:rsid w:val="001B2C09"/>
    <w:rsid w:val="001B300F"/>
    <w:rsid w:val="001B326B"/>
    <w:rsid w:val="001B3C55"/>
    <w:rsid w:val="001B3D10"/>
    <w:rsid w:val="001B427A"/>
    <w:rsid w:val="001B4811"/>
    <w:rsid w:val="001B49E0"/>
    <w:rsid w:val="001B5162"/>
    <w:rsid w:val="001B6CD1"/>
    <w:rsid w:val="001B6FBC"/>
    <w:rsid w:val="001B74CB"/>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09FF"/>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4FC"/>
    <w:rsid w:val="0024060E"/>
    <w:rsid w:val="002411BC"/>
    <w:rsid w:val="0024157E"/>
    <w:rsid w:val="002416AC"/>
    <w:rsid w:val="00243327"/>
    <w:rsid w:val="0024412C"/>
    <w:rsid w:val="002445BE"/>
    <w:rsid w:val="0024481C"/>
    <w:rsid w:val="00244DC2"/>
    <w:rsid w:val="00245FC1"/>
    <w:rsid w:val="002462C1"/>
    <w:rsid w:val="0024657B"/>
    <w:rsid w:val="00246B2B"/>
    <w:rsid w:val="002472E8"/>
    <w:rsid w:val="0025046C"/>
    <w:rsid w:val="00251771"/>
    <w:rsid w:val="00252A29"/>
    <w:rsid w:val="00253472"/>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4144"/>
    <w:rsid w:val="00275373"/>
    <w:rsid w:val="0027555E"/>
    <w:rsid w:val="00275776"/>
    <w:rsid w:val="00275EC6"/>
    <w:rsid w:val="002765B1"/>
    <w:rsid w:val="00276ACD"/>
    <w:rsid w:val="00280C86"/>
    <w:rsid w:val="00281F6F"/>
    <w:rsid w:val="00282828"/>
    <w:rsid w:val="00282C8E"/>
    <w:rsid w:val="00282E13"/>
    <w:rsid w:val="00283A14"/>
    <w:rsid w:val="00283C71"/>
    <w:rsid w:val="00285EAF"/>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3A07"/>
    <w:rsid w:val="002A4798"/>
    <w:rsid w:val="002A4FDD"/>
    <w:rsid w:val="002A694F"/>
    <w:rsid w:val="002A7986"/>
    <w:rsid w:val="002B1E68"/>
    <w:rsid w:val="002B22A0"/>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5A2C"/>
    <w:rsid w:val="002C63EA"/>
    <w:rsid w:val="002D0593"/>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E8"/>
    <w:rsid w:val="002D66D1"/>
    <w:rsid w:val="002E024C"/>
    <w:rsid w:val="002E2E66"/>
    <w:rsid w:val="002E2F16"/>
    <w:rsid w:val="002E31E4"/>
    <w:rsid w:val="002E34D5"/>
    <w:rsid w:val="002E49C6"/>
    <w:rsid w:val="002E596D"/>
    <w:rsid w:val="002E5AB6"/>
    <w:rsid w:val="002E78EE"/>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4F"/>
    <w:rsid w:val="0034177D"/>
    <w:rsid w:val="00341B72"/>
    <w:rsid w:val="00342221"/>
    <w:rsid w:val="003430DB"/>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5CF"/>
    <w:rsid w:val="00367971"/>
    <w:rsid w:val="00367F78"/>
    <w:rsid w:val="00367FE0"/>
    <w:rsid w:val="0037092E"/>
    <w:rsid w:val="003723A6"/>
    <w:rsid w:val="003729C9"/>
    <w:rsid w:val="00372C1A"/>
    <w:rsid w:val="00372C3C"/>
    <w:rsid w:val="003735B9"/>
    <w:rsid w:val="003736D4"/>
    <w:rsid w:val="003739B9"/>
    <w:rsid w:val="00374104"/>
    <w:rsid w:val="00375A8A"/>
    <w:rsid w:val="00375D2D"/>
    <w:rsid w:val="0037727A"/>
    <w:rsid w:val="0037755A"/>
    <w:rsid w:val="00377A28"/>
    <w:rsid w:val="00380A02"/>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0D57"/>
    <w:rsid w:val="003C1835"/>
    <w:rsid w:val="003C1F94"/>
    <w:rsid w:val="003C209B"/>
    <w:rsid w:val="003C3985"/>
    <w:rsid w:val="003C42FB"/>
    <w:rsid w:val="003C501C"/>
    <w:rsid w:val="003C51D2"/>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ECE"/>
    <w:rsid w:val="00413279"/>
    <w:rsid w:val="004138AD"/>
    <w:rsid w:val="004144B8"/>
    <w:rsid w:val="004144CF"/>
    <w:rsid w:val="00414533"/>
    <w:rsid w:val="00415879"/>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C95"/>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D6D"/>
    <w:rsid w:val="004B712F"/>
    <w:rsid w:val="004B759A"/>
    <w:rsid w:val="004C1AFA"/>
    <w:rsid w:val="004C1F8D"/>
    <w:rsid w:val="004C2195"/>
    <w:rsid w:val="004C23F7"/>
    <w:rsid w:val="004C3C6B"/>
    <w:rsid w:val="004C4D58"/>
    <w:rsid w:val="004C5330"/>
    <w:rsid w:val="004C7861"/>
    <w:rsid w:val="004C7CCB"/>
    <w:rsid w:val="004D0C37"/>
    <w:rsid w:val="004D15E2"/>
    <w:rsid w:val="004D2A03"/>
    <w:rsid w:val="004D3880"/>
    <w:rsid w:val="004D3B1D"/>
    <w:rsid w:val="004D3B91"/>
    <w:rsid w:val="004D3F61"/>
    <w:rsid w:val="004D4520"/>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95"/>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1D55"/>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1F3"/>
    <w:rsid w:val="00564BA3"/>
    <w:rsid w:val="00564E91"/>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C50"/>
    <w:rsid w:val="005A304E"/>
    <w:rsid w:val="005A3212"/>
    <w:rsid w:val="005A38E8"/>
    <w:rsid w:val="005A437C"/>
    <w:rsid w:val="005A457C"/>
    <w:rsid w:val="005A621E"/>
    <w:rsid w:val="005A6DA3"/>
    <w:rsid w:val="005B0159"/>
    <w:rsid w:val="005B01E6"/>
    <w:rsid w:val="005B0E6B"/>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760A"/>
    <w:rsid w:val="005D00C8"/>
    <w:rsid w:val="005D020A"/>
    <w:rsid w:val="005D10E3"/>
    <w:rsid w:val="005D1350"/>
    <w:rsid w:val="005D1C37"/>
    <w:rsid w:val="005D1CF5"/>
    <w:rsid w:val="005D1F99"/>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1500"/>
    <w:rsid w:val="005E20AC"/>
    <w:rsid w:val="005E2201"/>
    <w:rsid w:val="005E2B8E"/>
    <w:rsid w:val="005E2CE0"/>
    <w:rsid w:val="005E2EF4"/>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649F"/>
    <w:rsid w:val="005F72BC"/>
    <w:rsid w:val="005F7548"/>
    <w:rsid w:val="006003C4"/>
    <w:rsid w:val="00601674"/>
    <w:rsid w:val="006019D6"/>
    <w:rsid w:val="00602CF9"/>
    <w:rsid w:val="0060316D"/>
    <w:rsid w:val="006032E4"/>
    <w:rsid w:val="00604B9C"/>
    <w:rsid w:val="00604BAD"/>
    <w:rsid w:val="00604E5D"/>
    <w:rsid w:val="00605A6B"/>
    <w:rsid w:val="00605B8C"/>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0D"/>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D4F"/>
    <w:rsid w:val="006B0259"/>
    <w:rsid w:val="006B02D0"/>
    <w:rsid w:val="006B04AB"/>
    <w:rsid w:val="006B0535"/>
    <w:rsid w:val="006B17DF"/>
    <w:rsid w:val="006B1A90"/>
    <w:rsid w:val="006B20F1"/>
    <w:rsid w:val="006B2BDB"/>
    <w:rsid w:val="006B3611"/>
    <w:rsid w:val="006B3822"/>
    <w:rsid w:val="006B4C36"/>
    <w:rsid w:val="006B66D8"/>
    <w:rsid w:val="006B690C"/>
    <w:rsid w:val="006B7C74"/>
    <w:rsid w:val="006C07FC"/>
    <w:rsid w:val="006C17F2"/>
    <w:rsid w:val="006C1C3E"/>
    <w:rsid w:val="006C2CB6"/>
    <w:rsid w:val="006C3B65"/>
    <w:rsid w:val="006C5A3C"/>
    <w:rsid w:val="006C5CEE"/>
    <w:rsid w:val="006C62EE"/>
    <w:rsid w:val="006C68F5"/>
    <w:rsid w:val="006D002E"/>
    <w:rsid w:val="006D14DC"/>
    <w:rsid w:val="006D2C99"/>
    <w:rsid w:val="006D5A4A"/>
    <w:rsid w:val="006D5A57"/>
    <w:rsid w:val="006D67D4"/>
    <w:rsid w:val="006D6E8A"/>
    <w:rsid w:val="006D71F6"/>
    <w:rsid w:val="006D76E7"/>
    <w:rsid w:val="006D7A52"/>
    <w:rsid w:val="006D7B6A"/>
    <w:rsid w:val="006E099B"/>
    <w:rsid w:val="006E1D90"/>
    <w:rsid w:val="006E20B3"/>
    <w:rsid w:val="006E307E"/>
    <w:rsid w:val="006E415C"/>
    <w:rsid w:val="006E4491"/>
    <w:rsid w:val="006E4FDA"/>
    <w:rsid w:val="006E57A1"/>
    <w:rsid w:val="006E60DB"/>
    <w:rsid w:val="006E7B24"/>
    <w:rsid w:val="006F0BBC"/>
    <w:rsid w:val="006F0BFD"/>
    <w:rsid w:val="006F312D"/>
    <w:rsid w:val="006F3A33"/>
    <w:rsid w:val="006F5E70"/>
    <w:rsid w:val="006F6A9D"/>
    <w:rsid w:val="007004CE"/>
    <w:rsid w:val="007016B0"/>
    <w:rsid w:val="007016B9"/>
    <w:rsid w:val="007018DF"/>
    <w:rsid w:val="00701D06"/>
    <w:rsid w:val="00702AA4"/>
    <w:rsid w:val="00702BDD"/>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D5E"/>
    <w:rsid w:val="00757D8F"/>
    <w:rsid w:val="00760B88"/>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1A3"/>
    <w:rsid w:val="007733AF"/>
    <w:rsid w:val="00773CDF"/>
    <w:rsid w:val="0077437E"/>
    <w:rsid w:val="007754E7"/>
    <w:rsid w:val="007759E2"/>
    <w:rsid w:val="00776A03"/>
    <w:rsid w:val="00777F3E"/>
    <w:rsid w:val="007801AD"/>
    <w:rsid w:val="007803C9"/>
    <w:rsid w:val="007808F5"/>
    <w:rsid w:val="00781752"/>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A097E"/>
    <w:rsid w:val="007A0BB5"/>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539A"/>
    <w:rsid w:val="007B62CE"/>
    <w:rsid w:val="007B6554"/>
    <w:rsid w:val="007B7258"/>
    <w:rsid w:val="007B7CEB"/>
    <w:rsid w:val="007C0579"/>
    <w:rsid w:val="007C091A"/>
    <w:rsid w:val="007C0A91"/>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5F6"/>
    <w:rsid w:val="007E0891"/>
    <w:rsid w:val="007E0DCE"/>
    <w:rsid w:val="007E0F1C"/>
    <w:rsid w:val="007E11B6"/>
    <w:rsid w:val="007E11D1"/>
    <w:rsid w:val="007E12B1"/>
    <w:rsid w:val="007E19A8"/>
    <w:rsid w:val="007E1DFA"/>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3ABC"/>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D97"/>
    <w:rsid w:val="00822E38"/>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786"/>
    <w:rsid w:val="00851966"/>
    <w:rsid w:val="008521CA"/>
    <w:rsid w:val="0085273C"/>
    <w:rsid w:val="00852D5D"/>
    <w:rsid w:val="0085373C"/>
    <w:rsid w:val="00854C54"/>
    <w:rsid w:val="008559DF"/>
    <w:rsid w:val="00855CDC"/>
    <w:rsid w:val="00856755"/>
    <w:rsid w:val="008568BD"/>
    <w:rsid w:val="00860BB2"/>
    <w:rsid w:val="00860F85"/>
    <w:rsid w:val="00861A9E"/>
    <w:rsid w:val="00861AF0"/>
    <w:rsid w:val="008628F3"/>
    <w:rsid w:val="008629EA"/>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318"/>
    <w:rsid w:val="008905F4"/>
    <w:rsid w:val="0089244B"/>
    <w:rsid w:val="0089369A"/>
    <w:rsid w:val="00893F52"/>
    <w:rsid w:val="00893F9D"/>
    <w:rsid w:val="0089410B"/>
    <w:rsid w:val="00895969"/>
    <w:rsid w:val="00895DA4"/>
    <w:rsid w:val="00895DA8"/>
    <w:rsid w:val="008960E4"/>
    <w:rsid w:val="008972D0"/>
    <w:rsid w:val="00897A8E"/>
    <w:rsid w:val="008A1193"/>
    <w:rsid w:val="008A341E"/>
    <w:rsid w:val="008A3573"/>
    <w:rsid w:val="008A3C8B"/>
    <w:rsid w:val="008A3F2A"/>
    <w:rsid w:val="008A4EA0"/>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723"/>
    <w:rsid w:val="008F7D35"/>
    <w:rsid w:val="008F7DC5"/>
    <w:rsid w:val="0090025D"/>
    <w:rsid w:val="009004E8"/>
    <w:rsid w:val="00900586"/>
    <w:rsid w:val="00900592"/>
    <w:rsid w:val="00900695"/>
    <w:rsid w:val="00900E4A"/>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03E4"/>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9D7"/>
    <w:rsid w:val="009424AC"/>
    <w:rsid w:val="00942533"/>
    <w:rsid w:val="00942667"/>
    <w:rsid w:val="00942D45"/>
    <w:rsid w:val="0094349C"/>
    <w:rsid w:val="00943A7D"/>
    <w:rsid w:val="0094460C"/>
    <w:rsid w:val="00944E0F"/>
    <w:rsid w:val="009459D4"/>
    <w:rsid w:val="00945ABF"/>
    <w:rsid w:val="0094697E"/>
    <w:rsid w:val="00946F3C"/>
    <w:rsid w:val="00946FA9"/>
    <w:rsid w:val="009471AD"/>
    <w:rsid w:val="00947A0E"/>
    <w:rsid w:val="00947A81"/>
    <w:rsid w:val="009509B1"/>
    <w:rsid w:val="00950F61"/>
    <w:rsid w:val="00951231"/>
    <w:rsid w:val="00951E64"/>
    <w:rsid w:val="00951EBE"/>
    <w:rsid w:val="00951EC9"/>
    <w:rsid w:val="00952BB5"/>
    <w:rsid w:val="00953368"/>
    <w:rsid w:val="009541C7"/>
    <w:rsid w:val="0096040C"/>
    <w:rsid w:val="00960558"/>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B21"/>
    <w:rsid w:val="009853B7"/>
    <w:rsid w:val="00985631"/>
    <w:rsid w:val="00985696"/>
    <w:rsid w:val="009858F3"/>
    <w:rsid w:val="009870E9"/>
    <w:rsid w:val="0098774D"/>
    <w:rsid w:val="009913C4"/>
    <w:rsid w:val="009913DC"/>
    <w:rsid w:val="00991B4C"/>
    <w:rsid w:val="0099260E"/>
    <w:rsid w:val="009932F0"/>
    <w:rsid w:val="0099383F"/>
    <w:rsid w:val="00993D4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E0387"/>
    <w:rsid w:val="009E072A"/>
    <w:rsid w:val="009E0878"/>
    <w:rsid w:val="009E0AB2"/>
    <w:rsid w:val="009E0D0A"/>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6B12"/>
    <w:rsid w:val="00A179DD"/>
    <w:rsid w:val="00A20C9E"/>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E3F"/>
    <w:rsid w:val="00A310DA"/>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57C6"/>
    <w:rsid w:val="00A569DA"/>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30D4"/>
    <w:rsid w:val="00A736C1"/>
    <w:rsid w:val="00A73954"/>
    <w:rsid w:val="00A73988"/>
    <w:rsid w:val="00A7443F"/>
    <w:rsid w:val="00A75665"/>
    <w:rsid w:val="00A756BA"/>
    <w:rsid w:val="00A75C8C"/>
    <w:rsid w:val="00A75F0B"/>
    <w:rsid w:val="00A75F80"/>
    <w:rsid w:val="00A766D8"/>
    <w:rsid w:val="00A76DA3"/>
    <w:rsid w:val="00A77249"/>
    <w:rsid w:val="00A77D39"/>
    <w:rsid w:val="00A81856"/>
    <w:rsid w:val="00A82D12"/>
    <w:rsid w:val="00A838C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4088"/>
    <w:rsid w:val="00AA4880"/>
    <w:rsid w:val="00AA4930"/>
    <w:rsid w:val="00AA54B9"/>
    <w:rsid w:val="00AA5792"/>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022C"/>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DD7"/>
    <w:rsid w:val="00B82A2D"/>
    <w:rsid w:val="00B82B80"/>
    <w:rsid w:val="00B82FE6"/>
    <w:rsid w:val="00B830ED"/>
    <w:rsid w:val="00B8410A"/>
    <w:rsid w:val="00B847FB"/>
    <w:rsid w:val="00B84E5A"/>
    <w:rsid w:val="00B85343"/>
    <w:rsid w:val="00B86477"/>
    <w:rsid w:val="00B86A89"/>
    <w:rsid w:val="00B9048B"/>
    <w:rsid w:val="00B90AB5"/>
    <w:rsid w:val="00B911AE"/>
    <w:rsid w:val="00B91C8B"/>
    <w:rsid w:val="00B92A0C"/>
    <w:rsid w:val="00B92BF9"/>
    <w:rsid w:val="00B941DB"/>
    <w:rsid w:val="00B94B85"/>
    <w:rsid w:val="00B94CA3"/>
    <w:rsid w:val="00B951F9"/>
    <w:rsid w:val="00B9560E"/>
    <w:rsid w:val="00B96995"/>
    <w:rsid w:val="00B969D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569"/>
    <w:rsid w:val="00BB20FA"/>
    <w:rsid w:val="00BB35BA"/>
    <w:rsid w:val="00BB3CA3"/>
    <w:rsid w:val="00BB3ECE"/>
    <w:rsid w:val="00BB4613"/>
    <w:rsid w:val="00BB55D0"/>
    <w:rsid w:val="00BB61BF"/>
    <w:rsid w:val="00BB65D4"/>
    <w:rsid w:val="00BB69A4"/>
    <w:rsid w:val="00BB73C6"/>
    <w:rsid w:val="00BB7D5D"/>
    <w:rsid w:val="00BC03AC"/>
    <w:rsid w:val="00BC1A4E"/>
    <w:rsid w:val="00BC1AFF"/>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EF8"/>
    <w:rsid w:val="00BD4236"/>
    <w:rsid w:val="00BD53EE"/>
    <w:rsid w:val="00BD56EF"/>
    <w:rsid w:val="00BD5C37"/>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007"/>
    <w:rsid w:val="00C24392"/>
    <w:rsid w:val="00C246F2"/>
    <w:rsid w:val="00C25B28"/>
    <w:rsid w:val="00C25D85"/>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04C7"/>
    <w:rsid w:val="00C41408"/>
    <w:rsid w:val="00C41413"/>
    <w:rsid w:val="00C4247E"/>
    <w:rsid w:val="00C42ADF"/>
    <w:rsid w:val="00C42C06"/>
    <w:rsid w:val="00C43103"/>
    <w:rsid w:val="00C435BD"/>
    <w:rsid w:val="00C43786"/>
    <w:rsid w:val="00C442E8"/>
    <w:rsid w:val="00C448D9"/>
    <w:rsid w:val="00C461E4"/>
    <w:rsid w:val="00C4712B"/>
    <w:rsid w:val="00C47B92"/>
    <w:rsid w:val="00C47FCB"/>
    <w:rsid w:val="00C5046D"/>
    <w:rsid w:val="00C50F80"/>
    <w:rsid w:val="00C5186E"/>
    <w:rsid w:val="00C52516"/>
    <w:rsid w:val="00C52B3F"/>
    <w:rsid w:val="00C54001"/>
    <w:rsid w:val="00C55661"/>
    <w:rsid w:val="00C56AEE"/>
    <w:rsid w:val="00C574ED"/>
    <w:rsid w:val="00C57B71"/>
    <w:rsid w:val="00C603D9"/>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233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1968"/>
    <w:rsid w:val="00CF2AE6"/>
    <w:rsid w:val="00CF364D"/>
    <w:rsid w:val="00CF3F03"/>
    <w:rsid w:val="00CF5B41"/>
    <w:rsid w:val="00CF787F"/>
    <w:rsid w:val="00D004AA"/>
    <w:rsid w:val="00D0067F"/>
    <w:rsid w:val="00D01691"/>
    <w:rsid w:val="00D01A40"/>
    <w:rsid w:val="00D01C07"/>
    <w:rsid w:val="00D02149"/>
    <w:rsid w:val="00D0369D"/>
    <w:rsid w:val="00D03A9D"/>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212"/>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B89"/>
    <w:rsid w:val="00D55822"/>
    <w:rsid w:val="00D55BC1"/>
    <w:rsid w:val="00D56AD9"/>
    <w:rsid w:val="00D577BC"/>
    <w:rsid w:val="00D61B90"/>
    <w:rsid w:val="00D61C4B"/>
    <w:rsid w:val="00D61D58"/>
    <w:rsid w:val="00D61FE7"/>
    <w:rsid w:val="00D6239E"/>
    <w:rsid w:val="00D62603"/>
    <w:rsid w:val="00D628CA"/>
    <w:rsid w:val="00D63198"/>
    <w:rsid w:val="00D635DC"/>
    <w:rsid w:val="00D6380C"/>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136"/>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883"/>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1AC1"/>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8D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6A39"/>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439"/>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DB6"/>
    <w:rsid w:val="00FA59D6"/>
    <w:rsid w:val="00FA5CF5"/>
    <w:rsid w:val="00FA6529"/>
    <w:rsid w:val="00FA6847"/>
    <w:rsid w:val="00FA6D89"/>
    <w:rsid w:val="00FA6F16"/>
    <w:rsid w:val="00FA6F68"/>
    <w:rsid w:val="00FA7088"/>
    <w:rsid w:val="00FB0060"/>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4C6"/>
    <w:rsid w:val="00FC5007"/>
    <w:rsid w:val="00FC517E"/>
    <w:rsid w:val="00FC5E74"/>
    <w:rsid w:val="00FC671B"/>
    <w:rsid w:val="00FD0BC8"/>
    <w:rsid w:val="00FD1CCD"/>
    <w:rsid w:val="00FD2409"/>
    <w:rsid w:val="00FD2BFA"/>
    <w:rsid w:val="00FD2D7B"/>
    <w:rsid w:val="00FD2DD1"/>
    <w:rsid w:val="00FD2DD8"/>
    <w:rsid w:val="00FD46A9"/>
    <w:rsid w:val="00FD4766"/>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E2D"/>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8</Pages>
  <Words>3375</Words>
  <Characters>19243</Characters>
  <Application>Microsoft Office Word</Application>
  <DocSecurity>0</DocSecurity>
  <Lines>160</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22573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1001</cp:revision>
  <cp:lastPrinted>2009-10-14T12:22:00Z</cp:lastPrinted>
  <dcterms:created xsi:type="dcterms:W3CDTF">2023-08-14T09:20:00Z</dcterms:created>
  <dcterms:modified xsi:type="dcterms:W3CDTF">2024-01-12T08:15:00Z</dcterms:modified>
</cp:coreProperties>
</file>